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3169E0">
        <w:rPr>
          <w:rFonts w:ascii="Times New Roman" w:hAnsi="Times New Roman" w:cs="Times New Roman"/>
          <w:b/>
          <w:bCs/>
          <w:sz w:val="24"/>
          <w:szCs w:val="24"/>
        </w:rPr>
        <w:t>DITAL DE CREDENCIAMENTO Nº 001/20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>ANEXO II – TABELA DE ESPECIALIDADES E PREÇO</w:t>
      </w:r>
    </w:p>
    <w:tbl>
      <w:tblPr>
        <w:tblW w:w="10663" w:type="dxa"/>
        <w:tblInd w:w="-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827"/>
        <w:gridCol w:w="884"/>
        <w:gridCol w:w="1591"/>
        <w:gridCol w:w="850"/>
        <w:gridCol w:w="1591"/>
        <w:gridCol w:w="1478"/>
        <w:gridCol w:w="1591"/>
        <w:gridCol w:w="691"/>
      </w:tblGrid>
      <w:tr w:rsidR="00A42C9E" w:rsidRPr="003169E0" w:rsidTr="00B424F8">
        <w:trPr>
          <w:trHeight w:val="37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A42C9E" w:rsidRPr="003169E0" w:rsidRDefault="00A42C9E" w:rsidP="00B424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C9E" w:rsidRPr="003169E0" w:rsidTr="00B424F8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C9E" w:rsidRPr="003169E0" w:rsidRDefault="00A42C9E" w:rsidP="00B42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42C9E" w:rsidRPr="003169E0" w:rsidRDefault="00A42C9E" w:rsidP="00A42C9E">
      <w:pPr>
        <w:ind w:left="48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7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3374"/>
        <w:gridCol w:w="1418"/>
        <w:gridCol w:w="1182"/>
        <w:gridCol w:w="1193"/>
        <w:gridCol w:w="1843"/>
      </w:tblGrid>
      <w:tr w:rsidR="00A42C9E" w:rsidRPr="003169E0" w:rsidTr="00B424F8">
        <w:trPr>
          <w:trHeight w:val="841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b/>
                <w:sz w:val="24"/>
                <w:szCs w:val="24"/>
              </w:rPr>
              <w:t>SERVIÇOS MÉDICOS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b/>
                <w:sz w:val="24"/>
                <w:szCs w:val="24"/>
              </w:rPr>
              <w:t>UNID.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b/>
                <w:sz w:val="24"/>
                <w:szCs w:val="24"/>
              </w:rPr>
              <w:t>Nº DE PROF.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VALOR</w:t>
            </w:r>
            <w:r w:rsidRPr="00316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TARIO POR PLANTÃO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MENSAL DO CONTRATO</w:t>
            </w:r>
          </w:p>
        </w:tc>
      </w:tr>
      <w:tr w:rsidR="00A42C9E" w:rsidRPr="003169E0" w:rsidTr="00B424F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sz w:val="24"/>
                <w:szCs w:val="24"/>
              </w:rPr>
              <w:t>Serviço de Pediatria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Neotologia</w:t>
            </w:r>
            <w:proofErr w:type="spellEnd"/>
            <w:r w:rsidRPr="003169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169E0">
              <w:rPr>
                <w:rFonts w:ascii="Times New Roman" w:hAnsi="Times New Roman" w:cs="Times New Roman"/>
                <w:sz w:val="24"/>
                <w:szCs w:val="24"/>
              </w:rPr>
              <w:t>plantão</w:t>
            </w:r>
            <w:proofErr w:type="gramEnd"/>
            <w:r w:rsidRPr="003169E0">
              <w:rPr>
                <w:rFonts w:ascii="Times New Roman" w:hAnsi="Times New Roman" w:cs="Times New Roman"/>
                <w:sz w:val="24"/>
                <w:szCs w:val="24"/>
              </w:rPr>
              <w:t xml:space="preserve"> sobre aviso (24 horas).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Default="00A42C9E" w:rsidP="00B42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  <w:p w:rsidR="00A42C9E" w:rsidRPr="003169E0" w:rsidRDefault="00A42C9E" w:rsidP="00B42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PLANTÕES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Pr="003169E0" w:rsidRDefault="00A42C9E" w:rsidP="00B424F8">
            <w:pPr>
              <w:tabs>
                <w:tab w:val="center" w:pos="4252"/>
                <w:tab w:val="right" w:pos="8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ATÉ </w:t>
            </w:r>
            <w:r w:rsidRPr="003169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E" w:rsidRDefault="00A42C9E" w:rsidP="00B4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sz w:val="24"/>
                <w:szCs w:val="24"/>
              </w:rPr>
              <w:t xml:space="preserve">R$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1.200,00</w:t>
            </w:r>
          </w:p>
          <w:p w:rsidR="00A42C9E" w:rsidRPr="003169E0" w:rsidRDefault="00A42C9E" w:rsidP="00B4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 PLANTÃO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9E" w:rsidRDefault="00A42C9E" w:rsidP="00B4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9E0">
              <w:rPr>
                <w:rFonts w:ascii="Times New Roman" w:hAnsi="Times New Roman" w:cs="Times New Roman"/>
                <w:sz w:val="24"/>
                <w:szCs w:val="24"/>
              </w:rPr>
              <w:t xml:space="preserve">R$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439.200,00</w:t>
            </w:r>
          </w:p>
          <w:p w:rsidR="00A42C9E" w:rsidRPr="003169E0" w:rsidRDefault="00A42C9E" w:rsidP="00B42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C9E" w:rsidRDefault="00A42C9E" w:rsidP="00A42C9E">
      <w:pPr>
        <w:ind w:left="48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Default="00A42C9E" w:rsidP="00A42C9E">
      <w:pPr>
        <w:ind w:left="48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Pr="002828CF" w:rsidRDefault="00A42C9E" w:rsidP="00A42C9E">
      <w:pPr>
        <w:ind w:left="48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Pr="002828CF" w:rsidRDefault="00A42C9E" w:rsidP="00A42C9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8CF">
        <w:rPr>
          <w:rFonts w:ascii="Times New Roman" w:hAnsi="Times New Roman" w:cs="Times New Roman"/>
          <w:b/>
          <w:sz w:val="24"/>
          <w:szCs w:val="24"/>
        </w:rPr>
        <w:t xml:space="preserve">VALOR ANUAL: </w:t>
      </w:r>
      <w:r w:rsidRPr="002828CF">
        <w:rPr>
          <w:rFonts w:ascii="Times New Roman" w:hAnsi="Times New Roman" w:cs="Times New Roman"/>
          <w:sz w:val="24"/>
          <w:szCs w:val="24"/>
        </w:rPr>
        <w:t xml:space="preserve">R$ </w:t>
      </w:r>
      <w:r>
        <w:rPr>
          <w:rFonts w:ascii="Times New Roman" w:hAnsi="Times New Roman" w:cs="Times New Roman"/>
          <w:sz w:val="24"/>
          <w:szCs w:val="24"/>
        </w:rPr>
        <w:t>439.200,00</w:t>
      </w:r>
      <w:r w:rsidRPr="002828C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quatrocentos e trinta e nove mil e duzentos reais</w:t>
      </w:r>
      <w:r w:rsidRPr="002828CF">
        <w:rPr>
          <w:rFonts w:ascii="Times New Roman" w:hAnsi="Times New Roman" w:cs="Times New Roman"/>
          <w:sz w:val="24"/>
          <w:szCs w:val="24"/>
        </w:rPr>
        <w:t>).</w:t>
      </w:r>
    </w:p>
    <w:p w:rsidR="00A42C9E" w:rsidRPr="003169E0" w:rsidRDefault="00A42C9E" w:rsidP="00A42C9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C9E" w:rsidRPr="003169E0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Pr="003169E0" w:rsidRDefault="00A42C9E" w:rsidP="00A42C9E">
      <w:pPr>
        <w:pStyle w:val="Corpodetexto"/>
        <w:spacing w:after="60"/>
        <w:jc w:val="right"/>
        <w:rPr>
          <w:color w:val="auto"/>
        </w:rPr>
      </w:pPr>
      <w:r w:rsidRPr="003169E0">
        <w:rPr>
          <w:color w:val="auto"/>
        </w:rPr>
        <w:t xml:space="preserve">Nova Andradina/MS, </w:t>
      </w:r>
      <w:r>
        <w:rPr>
          <w:color w:val="auto"/>
        </w:rPr>
        <w:t>27 de março de 2020</w:t>
      </w:r>
      <w:r w:rsidRPr="003169E0">
        <w:rPr>
          <w:color w:val="auto"/>
        </w:rPr>
        <w:t>.</w:t>
      </w:r>
    </w:p>
    <w:p w:rsidR="00A42C9E" w:rsidRPr="003169E0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Pr="003169E0" w:rsidRDefault="00A42C9E" w:rsidP="00A42C9E">
      <w:pPr>
        <w:pStyle w:val="Corpodetexto"/>
        <w:spacing w:after="60"/>
        <w:jc w:val="right"/>
        <w:rPr>
          <w:color w:val="auto"/>
        </w:rPr>
      </w:pP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>EDITAL DE CREDENCIAMENTO Nº 001/20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 xml:space="preserve">ANEXO III - </w:t>
      </w:r>
      <w:r w:rsidRPr="003169E0">
        <w:rPr>
          <w:rFonts w:ascii="Times New Roman" w:hAnsi="Times New Roman" w:cs="Times New Roman"/>
          <w:b/>
          <w:sz w:val="24"/>
          <w:szCs w:val="24"/>
        </w:rPr>
        <w:t>MODELO PARA SOLICITAÇÃO DE CREDENCIAMENTO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À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Fundação Serviços de Saúde de Nova Andradina – FUNSAU - NA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  <w:t xml:space="preserve">        ___________________________________________,estabelecida ________________________________, inscrita no CNPJ sob o nº __________________, vem, requerer o seu credenciamento nos termos do Edital de Credenciamento nº 001/20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169E0">
        <w:rPr>
          <w:rFonts w:ascii="Times New Roman" w:hAnsi="Times New Roman" w:cs="Times New Roman"/>
          <w:sz w:val="24"/>
          <w:szCs w:val="24"/>
        </w:rPr>
        <w:t>, para prestação de serviços na área de__________________________.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169E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169E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169E0">
        <w:rPr>
          <w:rFonts w:ascii="Times New Roman" w:hAnsi="Times New Roman" w:cs="Times New Roman"/>
          <w:bCs/>
          <w:sz w:val="24"/>
          <w:szCs w:val="24"/>
        </w:rPr>
        <w:t xml:space="preserve">Assim, </w:t>
      </w:r>
      <w:r w:rsidRPr="003169E0">
        <w:rPr>
          <w:rFonts w:ascii="Times New Roman" w:hAnsi="Times New Roman" w:cs="Times New Roman"/>
          <w:sz w:val="24"/>
          <w:szCs w:val="24"/>
        </w:rPr>
        <w:t>manifesto concordância com os termos do edital e da minuta do contrato-padrão adotado pela Fundação Serviços de Saúde de Nova Andradina – FUNSAU - NA, do qual tenho plena ciência, inclusive quanto aos preços oferecidos.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 xml:space="preserve">______________________, ___ de ________________ </w:t>
      </w:r>
      <w:proofErr w:type="spellStart"/>
      <w:r w:rsidRPr="003169E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3169E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169E0">
        <w:rPr>
          <w:rFonts w:ascii="Times New Roman" w:hAnsi="Times New Roman" w:cs="Times New Roman"/>
          <w:sz w:val="24"/>
          <w:szCs w:val="24"/>
        </w:rPr>
        <w:t>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Carimbo e Assinatura</w:t>
      </w: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>EDITAL DE CREDENCIAMENTO Nº 001/20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 xml:space="preserve">ANEXO IV – </w:t>
      </w:r>
      <w:r w:rsidRPr="003169E0">
        <w:rPr>
          <w:rFonts w:ascii="Times New Roman" w:hAnsi="Times New Roman" w:cs="Times New Roman"/>
          <w:b/>
          <w:sz w:val="24"/>
          <w:szCs w:val="24"/>
        </w:rPr>
        <w:t>DECLARAÇÃO DE IDONEIDADE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  <w:t>Declaro, sob as penas da Lei, para fins do Credenciamento nº 001/20</w:t>
      </w:r>
      <w:r>
        <w:rPr>
          <w:rFonts w:ascii="Times New Roman" w:hAnsi="Times New Roman" w:cs="Times New Roman"/>
          <w:sz w:val="24"/>
          <w:szCs w:val="24"/>
        </w:rPr>
        <w:t>20 que</w:t>
      </w:r>
      <w:r w:rsidRPr="003169E0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  <w:r w:rsidRPr="003169E0">
        <w:rPr>
          <w:rFonts w:ascii="Times New Roman" w:hAnsi="Times New Roman" w:cs="Times New Roman"/>
          <w:sz w:val="24"/>
          <w:szCs w:val="24"/>
        </w:rPr>
        <w:t>, inscrita no (CPF ou CNPJ/MF) sob o nº</w:t>
      </w:r>
      <w:r>
        <w:rPr>
          <w:rFonts w:ascii="Times New Roman" w:hAnsi="Times New Roman" w:cs="Times New Roman"/>
          <w:sz w:val="24"/>
          <w:szCs w:val="24"/>
        </w:rPr>
        <w:t>_________________________________________, com endereço à</w:t>
      </w:r>
      <w:r w:rsidRPr="003169E0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3169E0">
        <w:rPr>
          <w:rFonts w:ascii="Times New Roman" w:hAnsi="Times New Roman" w:cs="Times New Roman"/>
          <w:sz w:val="24"/>
          <w:szCs w:val="24"/>
        </w:rPr>
        <w:t xml:space="preserve"> na cidade de 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3169E0">
        <w:rPr>
          <w:rFonts w:ascii="Times New Roman" w:hAnsi="Times New Roman" w:cs="Times New Roman"/>
          <w:sz w:val="24"/>
          <w:szCs w:val="24"/>
        </w:rPr>
        <w:t>, Estado de __________, não foi declarada INIDÔNEA para contratar com a Administração Pública, nos termos do inciso IV, do art. 87 da Lei Federal nº 8.666/93, bem como que comunicarei qualquer fato ou evento superveniente à entrega dos documentos de habilitação, que venha alterar a atual situação quanto à capacidade jurídica, técnica, regularidade fiscal e idoneidade econômico-financeira.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 xml:space="preserve">______________________, ___ de ________________ </w:t>
      </w:r>
      <w:proofErr w:type="spellStart"/>
      <w:r w:rsidRPr="003169E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3169E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169E0">
        <w:rPr>
          <w:rFonts w:ascii="Times New Roman" w:hAnsi="Times New Roman" w:cs="Times New Roman"/>
          <w:sz w:val="24"/>
          <w:szCs w:val="24"/>
        </w:rPr>
        <w:t>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Carimbo e Assinatura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>EDITAL DE CREDENCIAMENTO Nº 001/20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E0">
        <w:rPr>
          <w:rFonts w:ascii="Times New Roman" w:hAnsi="Times New Roman" w:cs="Times New Roman"/>
          <w:b/>
          <w:sz w:val="24"/>
          <w:szCs w:val="24"/>
        </w:rPr>
        <w:t>ANEXO V – MODELO DE DECLARAÇÃO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  <w:r w:rsidRPr="003169E0">
        <w:rPr>
          <w:rFonts w:ascii="Times New Roman" w:hAnsi="Times New Roman" w:cs="Times New Roman"/>
          <w:sz w:val="24"/>
          <w:szCs w:val="24"/>
        </w:rPr>
        <w:t>, inscrita no (CPF ou CNPJ/MF) sob o nº</w:t>
      </w:r>
      <w:r>
        <w:rPr>
          <w:rFonts w:ascii="Times New Roman" w:hAnsi="Times New Roman" w:cs="Times New Roman"/>
          <w:sz w:val="24"/>
          <w:szCs w:val="24"/>
        </w:rPr>
        <w:t>_________________________________________,</w:t>
      </w:r>
      <w:r w:rsidRPr="003169E0">
        <w:rPr>
          <w:rFonts w:ascii="Times New Roman" w:hAnsi="Times New Roman" w:cs="Times New Roman"/>
          <w:sz w:val="24"/>
          <w:szCs w:val="24"/>
        </w:rPr>
        <w:t xml:space="preserve"> declara, sob as penas da lei que, em cumprimento ao disposto no inciso XXXIII, Art. 7º da Constituição da República e inciso V do Art. 27º da Lei Federal nº 8.666/93 e alterações, acrescido pela Lei nº 9.854 de 27 de Outubro de 1999, regulamentado pelo Decreto nº 4.358/2002, que não emprega menor de 18(dezoito) anos em trabalho noturno, perigoso ou insalubre e menor de 16(dezesseis) anos em qualquer trabalho, salvo na condição de aprendiz, a partir de 14(quatorze) anos.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</w:r>
      <w:r w:rsidRPr="003169E0">
        <w:rPr>
          <w:rFonts w:ascii="Times New Roman" w:hAnsi="Times New Roman" w:cs="Times New Roman"/>
          <w:sz w:val="24"/>
          <w:szCs w:val="24"/>
        </w:rPr>
        <w:tab/>
        <w:t>Por ser verdade, firmo a presente, para que se possam tomar efeitos legais.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 xml:space="preserve">______________________, ___ de ________________ </w:t>
      </w:r>
      <w:proofErr w:type="spellStart"/>
      <w:r w:rsidRPr="003169E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3169E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169E0">
        <w:rPr>
          <w:rFonts w:ascii="Times New Roman" w:hAnsi="Times New Roman" w:cs="Times New Roman"/>
          <w:sz w:val="24"/>
          <w:szCs w:val="24"/>
        </w:rPr>
        <w:t>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Carimbo e Assinatura</w:t>
      </w:r>
    </w:p>
    <w:p w:rsidR="00A42C9E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227432" w:rsidRDefault="00A42C9E" w:rsidP="00A42C9E">
      <w:pPr>
        <w:adjustRightInd w:val="0"/>
        <w:spacing w:line="320" w:lineRule="exact"/>
        <w:jc w:val="center"/>
        <w:rPr>
          <w:rFonts w:ascii="Arial" w:hAnsi="Arial" w:cs="Arial"/>
          <w:b/>
          <w:bCs/>
        </w:rPr>
      </w:pPr>
      <w:r w:rsidRPr="00227432">
        <w:rPr>
          <w:rFonts w:ascii="Arial" w:hAnsi="Arial" w:cs="Arial"/>
          <w:b/>
          <w:bCs/>
        </w:rPr>
        <w:lastRenderedPageBreak/>
        <w:t>EDITAL DE CREDENCIAMENTO Nº 001/20</w:t>
      </w:r>
      <w:r>
        <w:rPr>
          <w:rFonts w:ascii="Arial" w:hAnsi="Arial" w:cs="Arial"/>
          <w:b/>
          <w:bCs/>
        </w:rPr>
        <w:t>20</w:t>
      </w:r>
    </w:p>
    <w:p w:rsidR="00A42C9E" w:rsidRPr="00227432" w:rsidRDefault="00A42C9E" w:rsidP="00A42C9E">
      <w:pPr>
        <w:adjustRightInd w:val="0"/>
        <w:spacing w:line="320" w:lineRule="exact"/>
        <w:jc w:val="center"/>
        <w:rPr>
          <w:rFonts w:ascii="Arial" w:hAnsi="Arial" w:cs="Arial"/>
          <w:b/>
          <w:bCs/>
        </w:rPr>
      </w:pPr>
      <w:r w:rsidRPr="00227432">
        <w:rPr>
          <w:rFonts w:ascii="Arial" w:hAnsi="Arial" w:cs="Arial"/>
          <w:b/>
          <w:bCs/>
        </w:rPr>
        <w:t>ANEXO VI – PROPOSTA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  <w:b/>
        </w:rPr>
      </w:pPr>
      <w:r w:rsidRPr="00227432">
        <w:rPr>
          <w:rFonts w:ascii="Arial" w:hAnsi="Arial" w:cs="Arial"/>
          <w:b/>
        </w:rPr>
        <w:t>Assunto: Credenciamento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  <w:t xml:space="preserve">Pretendendo colaborar com o atendimento </w:t>
      </w:r>
      <w:proofErr w:type="spellStart"/>
      <w:r w:rsidRPr="00227432">
        <w:rPr>
          <w:rFonts w:ascii="Arial" w:hAnsi="Arial" w:cs="Arial"/>
        </w:rPr>
        <w:t>a</w:t>
      </w:r>
      <w:proofErr w:type="spellEnd"/>
      <w:r w:rsidRPr="00227432">
        <w:rPr>
          <w:rFonts w:ascii="Arial" w:hAnsi="Arial" w:cs="Arial"/>
        </w:rPr>
        <w:t xml:space="preserve"> população na prestação de serviço na área _________________________________.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  <w:t>Declaramos, para todos os fins de direito, concordar com todas as condições do Edital e seus anexos, em especial a forma de atendimento e tabela de preços.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  <w:t>Comprometemo-nos a fornecer a Comissão Permanente de Licitação e Diretor Geral da Fundação Serviços de Saúde de Nova Andradina – FUNSAU – NA, sempre que solicitado, quaisquer informações ou documentos solicitados.</w:t>
      </w:r>
    </w:p>
    <w:p w:rsidR="00A42C9E" w:rsidRPr="00227432" w:rsidRDefault="00A42C9E" w:rsidP="00A42C9E">
      <w:pPr>
        <w:tabs>
          <w:tab w:val="left" w:pos="3064"/>
        </w:tabs>
        <w:adjustRightInd w:val="0"/>
        <w:spacing w:line="320" w:lineRule="exact"/>
        <w:ind w:firstLine="2127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Estamos cientes de que a qualquer momento a Fundação Serviços de Saúde de Nova Andradina – FUNSAU – NA poderá cancelar o credenciamento e rescindir o contrato de credenciamento.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</w:r>
      <w:r w:rsidRPr="00227432">
        <w:rPr>
          <w:rFonts w:ascii="Arial" w:hAnsi="Arial" w:cs="Arial"/>
        </w:rPr>
        <w:tab/>
        <w:t>Com o objetivo de manter o cadastro de credenciamento sempre atualizado, informaremos de imediato, toda e qualquer alteração que venha a ocorrer em nossos dados cadastrais.</w:t>
      </w:r>
    </w:p>
    <w:p w:rsidR="00A42C9E" w:rsidRPr="00227432" w:rsidRDefault="00A42C9E" w:rsidP="00A42C9E">
      <w:pPr>
        <w:adjustRightInd w:val="0"/>
        <w:spacing w:line="320" w:lineRule="exact"/>
        <w:ind w:firstLine="2127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Declaramos estar ciente de que devemos manter a condição de habilitada durante toda a vigência do contrato de credenciamento, sob pena de ser descredenciada.</w:t>
      </w:r>
    </w:p>
    <w:p w:rsidR="00A42C9E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 xml:space="preserve">______________________, ___ de ________________ </w:t>
      </w:r>
      <w:proofErr w:type="spellStart"/>
      <w:r w:rsidRPr="00227432">
        <w:rPr>
          <w:rFonts w:ascii="Arial" w:hAnsi="Arial" w:cs="Arial"/>
        </w:rPr>
        <w:t>de</w:t>
      </w:r>
      <w:proofErr w:type="spellEnd"/>
      <w:r w:rsidRPr="00227432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20</w:t>
      </w:r>
      <w:r w:rsidRPr="00227432">
        <w:rPr>
          <w:rFonts w:ascii="Arial" w:hAnsi="Arial" w:cs="Arial"/>
        </w:rPr>
        <w:t>.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Carimbo e Assinatura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  <w:b/>
          <w:bCs/>
        </w:rPr>
        <w:t>Identificação do Proponente</w:t>
      </w:r>
      <w:r w:rsidRPr="00227432">
        <w:rPr>
          <w:rFonts w:ascii="Arial" w:hAnsi="Arial" w:cs="Arial"/>
        </w:rPr>
        <w:t>: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Nome: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CPF ou CNPJ: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Prazo de Validade da proposta: 12 (doze) meses</w:t>
      </w:r>
    </w:p>
    <w:p w:rsidR="00A42C9E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Relação de Serviços:</w:t>
      </w:r>
    </w:p>
    <w:p w:rsidR="00A42C9E" w:rsidRPr="00227432" w:rsidRDefault="00A42C9E" w:rsidP="00A42C9E">
      <w:pPr>
        <w:adjustRightInd w:val="0"/>
        <w:spacing w:line="320" w:lineRule="exact"/>
        <w:jc w:val="both"/>
        <w:rPr>
          <w:rFonts w:ascii="Arial" w:hAnsi="Arial" w:cs="Arial"/>
        </w:rPr>
      </w:pPr>
      <w:r w:rsidRPr="00227432">
        <w:rPr>
          <w:rFonts w:ascii="Arial" w:hAnsi="Arial" w:cs="Arial"/>
        </w:rPr>
        <w:t>Nome do Banco, agência e Conta Corrente:</w:t>
      </w: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lastRenderedPageBreak/>
        <w:t>EDITAL DE CREDENCIAMENTO Nº 001/20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A42C9E" w:rsidRPr="003169E0" w:rsidRDefault="00A42C9E" w:rsidP="00A42C9E">
      <w:pPr>
        <w:adjustRightInd w:val="0"/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E0">
        <w:rPr>
          <w:rFonts w:ascii="Times New Roman" w:hAnsi="Times New Roman" w:cs="Times New Roman"/>
          <w:b/>
          <w:bCs/>
          <w:sz w:val="24"/>
          <w:szCs w:val="24"/>
        </w:rPr>
        <w:t xml:space="preserve">ANEXO VII - </w:t>
      </w:r>
      <w:r w:rsidRPr="003169E0">
        <w:rPr>
          <w:rFonts w:ascii="Times New Roman" w:hAnsi="Times New Roman" w:cs="Times New Roman"/>
          <w:b/>
          <w:sz w:val="24"/>
          <w:szCs w:val="24"/>
        </w:rPr>
        <w:t>CADASTRO DE PROFISSIONAL</w:t>
      </w:r>
    </w:p>
    <w:p w:rsidR="00A42C9E" w:rsidRPr="003169E0" w:rsidRDefault="00A42C9E" w:rsidP="00A42C9E">
      <w:pPr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9E" w:rsidRPr="003169E0" w:rsidRDefault="00A42C9E" w:rsidP="00A42C9E">
      <w:pPr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A 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  <w:r w:rsidRPr="003169E0">
        <w:rPr>
          <w:rFonts w:ascii="Times New Roman" w:hAnsi="Times New Roman" w:cs="Times New Roman"/>
          <w:sz w:val="24"/>
          <w:szCs w:val="24"/>
        </w:rPr>
        <w:t>, inscrita no (CPF ou CNPJ/MF) sob o nº</w:t>
      </w:r>
      <w:r>
        <w:rPr>
          <w:rFonts w:ascii="Times New Roman" w:hAnsi="Times New Roman" w:cs="Times New Roman"/>
          <w:sz w:val="24"/>
          <w:szCs w:val="24"/>
        </w:rPr>
        <w:t>_________________________________________,</w:t>
      </w:r>
      <w:r w:rsidRPr="003169E0">
        <w:rPr>
          <w:rFonts w:ascii="Times New Roman" w:hAnsi="Times New Roman" w:cs="Times New Roman"/>
          <w:sz w:val="24"/>
          <w:szCs w:val="24"/>
        </w:rPr>
        <w:t xml:space="preserve"> com endereço à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3169E0">
        <w:rPr>
          <w:rFonts w:ascii="Times New Roman" w:hAnsi="Times New Roman" w:cs="Times New Roman"/>
          <w:sz w:val="24"/>
          <w:szCs w:val="24"/>
        </w:rPr>
        <w:t>, na cidade de 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3169E0">
        <w:rPr>
          <w:rFonts w:ascii="Times New Roman" w:hAnsi="Times New Roman" w:cs="Times New Roman"/>
          <w:sz w:val="24"/>
          <w:szCs w:val="24"/>
        </w:rPr>
        <w:t>_, Estado de __________, neste ato representada por ___________</w:t>
      </w:r>
      <w:r>
        <w:rPr>
          <w:rFonts w:ascii="Times New Roman" w:hAnsi="Times New Roman" w:cs="Times New Roman"/>
          <w:sz w:val="24"/>
          <w:szCs w:val="24"/>
        </w:rPr>
        <w:t>_____________________________, médico (a)</w:t>
      </w:r>
      <w:r w:rsidRPr="003169E0">
        <w:rPr>
          <w:rFonts w:ascii="Times New Roman" w:hAnsi="Times New Roman" w:cs="Times New Roman"/>
          <w:sz w:val="24"/>
          <w:szCs w:val="24"/>
        </w:rPr>
        <w:t>, portador do RG nº _________________SSP/____, inscrito no CPF sob nº ____________________, residente e domiciliado na Rua _____________________________, nº __________, Bairro _______________________, na cidade de _______________________, Estado de __________,CADASTRA o seguinte profissional, que prestará os serviços, conforme Edital de Credenciamento nº 001/2</w:t>
      </w:r>
      <w:r>
        <w:rPr>
          <w:rFonts w:ascii="Times New Roman" w:hAnsi="Times New Roman" w:cs="Times New Roman"/>
          <w:sz w:val="24"/>
          <w:szCs w:val="24"/>
        </w:rPr>
        <w:t>020</w:t>
      </w:r>
      <w:r w:rsidRPr="003169E0">
        <w:rPr>
          <w:rFonts w:ascii="Times New Roman" w:hAnsi="Times New Roman" w:cs="Times New Roman"/>
          <w:sz w:val="24"/>
          <w:szCs w:val="24"/>
        </w:rPr>
        <w:t xml:space="preserve">, Processo nº </w:t>
      </w:r>
      <w:r>
        <w:rPr>
          <w:rFonts w:ascii="Times New Roman" w:hAnsi="Times New Roman" w:cs="Times New Roman"/>
          <w:sz w:val="24"/>
          <w:szCs w:val="24"/>
        </w:rPr>
        <w:t>059/2020</w:t>
      </w:r>
      <w:r w:rsidRPr="003169E0">
        <w:rPr>
          <w:rFonts w:ascii="Times New Roman" w:hAnsi="Times New Roman" w:cs="Times New Roman"/>
          <w:sz w:val="24"/>
          <w:szCs w:val="24"/>
        </w:rPr>
        <w:t>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Nome: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RG: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CPF: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Endereço: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CRM: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 xml:space="preserve">______________________, ___ de ________________ </w:t>
      </w:r>
      <w:proofErr w:type="spellStart"/>
      <w:r w:rsidRPr="003169E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3169E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169E0">
        <w:rPr>
          <w:rFonts w:ascii="Times New Roman" w:hAnsi="Times New Roman" w:cs="Times New Roman"/>
          <w:sz w:val="24"/>
          <w:szCs w:val="24"/>
        </w:rPr>
        <w:t>.</w:t>
      </w: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42C9E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46FC6" w:rsidRPr="003169E0" w:rsidRDefault="00A42C9E" w:rsidP="00A42C9E">
      <w:pPr>
        <w:adjustRightInd w:val="0"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69E0">
        <w:rPr>
          <w:rFonts w:ascii="Times New Roman" w:hAnsi="Times New Roman" w:cs="Times New Roman"/>
          <w:sz w:val="24"/>
          <w:szCs w:val="24"/>
        </w:rPr>
        <w:t>Carimbo e Assinatura</w:t>
      </w:r>
    </w:p>
    <w:sectPr w:rsidR="00746FC6" w:rsidRPr="003169E0" w:rsidSect="00185F37">
      <w:headerReference w:type="default" r:id="rId8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BB" w:rsidRDefault="00BC68BB" w:rsidP="00961CA7">
      <w:pPr>
        <w:spacing w:after="0" w:line="240" w:lineRule="auto"/>
      </w:pPr>
      <w:r>
        <w:separator/>
      </w:r>
    </w:p>
  </w:endnote>
  <w:endnote w:type="continuationSeparator" w:id="0">
    <w:p w:rsidR="00BC68BB" w:rsidRDefault="00BC68BB" w:rsidP="00961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BB" w:rsidRDefault="00BC68BB" w:rsidP="00961CA7">
      <w:pPr>
        <w:spacing w:after="0" w:line="240" w:lineRule="auto"/>
      </w:pPr>
      <w:r>
        <w:separator/>
      </w:r>
    </w:p>
  </w:footnote>
  <w:footnote w:type="continuationSeparator" w:id="0">
    <w:p w:rsidR="00BC68BB" w:rsidRDefault="00BC68BB" w:rsidP="00961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8BB" w:rsidRPr="002463E5" w:rsidRDefault="00BC68BB" w:rsidP="00961CA7">
    <w:pPr>
      <w:pStyle w:val="Cabealho"/>
      <w:tabs>
        <w:tab w:val="left" w:pos="3505"/>
      </w:tabs>
      <w:rPr>
        <w:sz w:val="18"/>
        <w:szCs w:val="18"/>
      </w:rPr>
    </w:pPr>
    <w:r w:rsidRPr="002463E5">
      <w:rPr>
        <w:noProof/>
        <w:sz w:val="18"/>
        <w:szCs w:val="18"/>
      </w:rPr>
      <w:drawing>
        <wp:inline distT="0" distB="0" distL="0" distR="0">
          <wp:extent cx="1128798" cy="750498"/>
          <wp:effectExtent l="19050" t="0" r="0" b="0"/>
          <wp:docPr id="2" name="Imagem 4" descr="Topo Hospital Regio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o Hospital Regiona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295" cy="75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463E5">
      <w:rPr>
        <w:sz w:val="18"/>
        <w:szCs w:val="18"/>
      </w:rPr>
      <w:object w:dxaOrig="5660" w:dyaOrig="11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3.25pt;height:48.75pt">
          <v:imagedata r:id="rId2" o:title=""/>
        </v:shape>
        <o:OLEObject Type="Embed" ProgID="CorelDRAW.Graphic.13" ShapeID="_x0000_i1025" DrawAspect="Content" ObjectID="_1647327388" r:id="rId3"/>
      </w:object>
    </w:r>
    <w:r w:rsidRPr="002463E5">
      <w:rPr>
        <w:noProof/>
        <w:sz w:val="18"/>
        <w:szCs w:val="18"/>
      </w:rPr>
      <w:drawing>
        <wp:inline distT="0" distB="0" distL="0" distR="0">
          <wp:extent cx="1240497" cy="474453"/>
          <wp:effectExtent l="19050" t="0" r="0" b="0"/>
          <wp:docPr id="3" name="Imagem 5" descr="Topo Hospital S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o Hospital SUS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237579" cy="473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68BB" w:rsidRPr="002463E5" w:rsidRDefault="00BC68BB">
    <w:pPr>
      <w:pStyle w:val="Cabealho"/>
      <w:rPr>
        <w:sz w:val="18"/>
        <w:szCs w:val="18"/>
      </w:rPr>
    </w:pPr>
  </w:p>
  <w:p w:rsidR="00BC68BB" w:rsidRDefault="00BC68B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FD8190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90"/>
        </w:tabs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A"/>
    <w:multiLevelType w:val="singleLevel"/>
    <w:tmpl w:val="0000000A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B"/>
    <w:multiLevelType w:val="singleLevel"/>
    <w:tmpl w:val="0000000B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16" w15:restartNumberingAfterBreak="0">
    <w:nsid w:val="00000010"/>
    <w:multiLevelType w:val="singleLevel"/>
    <w:tmpl w:val="00000010"/>
    <w:name w:val="WW8Num9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</w:lvl>
  </w:abstractNum>
  <w:abstractNum w:abstractNumId="17" w15:restartNumberingAfterBreak="0">
    <w:nsid w:val="00000011"/>
    <w:multiLevelType w:val="multilevel"/>
    <w:tmpl w:val="0000001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283"/>
        </w:tabs>
      </w:pPr>
    </w:lvl>
    <w:lvl w:ilvl="1">
      <w:start w:val="1"/>
      <w:numFmt w:val="lowerLetter"/>
      <w:lvlText w:val="%2)"/>
      <w:lvlJc w:val="left"/>
      <w:pPr>
        <w:tabs>
          <w:tab w:val="num" w:pos="567"/>
        </w:tabs>
      </w:pPr>
    </w:lvl>
    <w:lvl w:ilvl="2">
      <w:start w:val="1"/>
      <w:numFmt w:val="lowerLetter"/>
      <w:lvlText w:val="%3)"/>
      <w:lvlJc w:val="left"/>
      <w:pPr>
        <w:tabs>
          <w:tab w:val="num" w:pos="850"/>
        </w:tabs>
      </w:pPr>
    </w:lvl>
    <w:lvl w:ilvl="3">
      <w:start w:val="1"/>
      <w:numFmt w:val="lowerLetter"/>
      <w:lvlText w:val="%4)"/>
      <w:lvlJc w:val="left"/>
      <w:pPr>
        <w:tabs>
          <w:tab w:val="num" w:pos="1134"/>
        </w:tabs>
      </w:pPr>
    </w:lvl>
    <w:lvl w:ilvl="4">
      <w:start w:val="1"/>
      <w:numFmt w:val="lowerLetter"/>
      <w:lvlText w:val="%5)"/>
      <w:lvlJc w:val="left"/>
      <w:pPr>
        <w:tabs>
          <w:tab w:val="num" w:pos="1417"/>
        </w:tabs>
      </w:pPr>
    </w:lvl>
    <w:lvl w:ilvl="5">
      <w:start w:val="1"/>
      <w:numFmt w:val="lowerLetter"/>
      <w:lvlText w:val="%6)"/>
      <w:lvlJc w:val="left"/>
      <w:pPr>
        <w:tabs>
          <w:tab w:val="num" w:pos="1701"/>
        </w:tabs>
      </w:pPr>
    </w:lvl>
    <w:lvl w:ilvl="6">
      <w:start w:val="1"/>
      <w:numFmt w:val="lowerLetter"/>
      <w:lvlText w:val="%7)"/>
      <w:lvlJc w:val="left"/>
      <w:pPr>
        <w:tabs>
          <w:tab w:val="num" w:pos="1984"/>
        </w:tabs>
      </w:pPr>
    </w:lvl>
    <w:lvl w:ilvl="7">
      <w:start w:val="1"/>
      <w:numFmt w:val="lowerLetter"/>
      <w:lvlText w:val="%8)"/>
      <w:lvlJc w:val="left"/>
      <w:pPr>
        <w:tabs>
          <w:tab w:val="num" w:pos="2268"/>
        </w:tabs>
      </w:pPr>
    </w:lvl>
    <w:lvl w:ilvl="8">
      <w:start w:val="1"/>
      <w:numFmt w:val="lowerLetter"/>
      <w:lvlText w:val="%9)"/>
      <w:lvlJc w:val="left"/>
      <w:pPr>
        <w:tabs>
          <w:tab w:val="num" w:pos="2551"/>
        </w:tabs>
      </w:pPr>
    </w:lvl>
  </w:abstractNum>
  <w:abstractNum w:abstractNumId="20" w15:restartNumberingAfterBreak="0">
    <w:nsid w:val="00000014"/>
    <w:multiLevelType w:val="multilevel"/>
    <w:tmpl w:val="0000001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2"/>
      <w:numFmt w:val="decimal"/>
      <w:lvlText w:val="%1.%2."/>
      <w:lvlJc w:val="left"/>
      <w:pPr>
        <w:tabs>
          <w:tab w:val="num" w:pos="313"/>
        </w:tabs>
      </w:pPr>
    </w:lvl>
    <w:lvl w:ilvl="2">
      <w:start w:val="2"/>
      <w:numFmt w:val="decimal"/>
      <w:lvlText w:val="%1.%2.%3"/>
      <w:lvlJc w:val="left"/>
      <w:pPr>
        <w:tabs>
          <w:tab w:val="num" w:pos="343"/>
        </w:tabs>
      </w:pPr>
    </w:lvl>
    <w:lvl w:ilvl="3">
      <w:start w:val="1"/>
      <w:numFmt w:val="decimal"/>
      <w:lvlText w:val="%1.%2.%3.%4."/>
      <w:lvlJc w:val="left"/>
      <w:pPr>
        <w:tabs>
          <w:tab w:val="num" w:pos="373"/>
        </w:tabs>
      </w:pPr>
    </w:lvl>
    <w:lvl w:ilvl="4">
      <w:start w:val="1"/>
      <w:numFmt w:val="decimal"/>
      <w:lvlText w:val="%1.%2.%3.%4.%5."/>
      <w:lvlJc w:val="left"/>
      <w:pPr>
        <w:tabs>
          <w:tab w:val="num" w:pos="403"/>
        </w:tabs>
      </w:pPr>
    </w:lvl>
    <w:lvl w:ilvl="5">
      <w:start w:val="1"/>
      <w:numFmt w:val="decimal"/>
      <w:lvlText w:val="%1.%2.%3.%4.%5.%6."/>
      <w:lvlJc w:val="left"/>
      <w:pPr>
        <w:tabs>
          <w:tab w:val="num" w:pos="433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463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93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23"/>
        </w:tabs>
      </w:pPr>
    </w:lvl>
  </w:abstractNum>
  <w:abstractNum w:abstractNumId="21" w15:restartNumberingAfterBreak="0">
    <w:nsid w:val="015A04ED"/>
    <w:multiLevelType w:val="hybridMultilevel"/>
    <w:tmpl w:val="4B16E1C4"/>
    <w:lvl w:ilvl="0" w:tplc="DACA3090">
      <w:start w:val="1"/>
      <w:numFmt w:val="upperLetter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066220B9"/>
    <w:multiLevelType w:val="hybridMultilevel"/>
    <w:tmpl w:val="B5FAE71E"/>
    <w:lvl w:ilvl="0" w:tplc="10F8366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3" w15:restartNumberingAfterBreak="0">
    <w:nsid w:val="074631A1"/>
    <w:multiLevelType w:val="hybridMultilevel"/>
    <w:tmpl w:val="96D27A76"/>
    <w:lvl w:ilvl="0" w:tplc="91B8BED4">
      <w:start w:val="1"/>
      <w:numFmt w:val="lowerLetter"/>
      <w:lvlText w:val="%1)"/>
      <w:lvlJc w:val="left"/>
      <w:pPr>
        <w:tabs>
          <w:tab w:val="num" w:pos="1545"/>
        </w:tabs>
        <w:ind w:left="1545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6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6000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4" w15:restartNumberingAfterBreak="0">
    <w:nsid w:val="0E0C27E7"/>
    <w:multiLevelType w:val="multilevel"/>
    <w:tmpl w:val="D8E0C87C"/>
    <w:lvl w:ilvl="0">
      <w:start w:val="9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  <w:color w:val="auto"/>
      </w:rPr>
    </w:lvl>
    <w:lvl w:ilvl="1">
      <w:start w:val="18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25" w15:restartNumberingAfterBreak="0">
    <w:nsid w:val="11E76C0C"/>
    <w:multiLevelType w:val="hybridMultilevel"/>
    <w:tmpl w:val="84A2AB3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8EC3955"/>
    <w:multiLevelType w:val="multilevel"/>
    <w:tmpl w:val="4E98AD3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219A4DD5"/>
    <w:multiLevelType w:val="hybridMultilevel"/>
    <w:tmpl w:val="2F0C5162"/>
    <w:lvl w:ilvl="0" w:tplc="2474B728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8" w15:restartNumberingAfterBreak="0">
    <w:nsid w:val="23E8334B"/>
    <w:multiLevelType w:val="multilevel"/>
    <w:tmpl w:val="DFDC8446"/>
    <w:lvl w:ilvl="0">
      <w:start w:val="26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269F65BC"/>
    <w:multiLevelType w:val="hybridMultilevel"/>
    <w:tmpl w:val="11509CF0"/>
    <w:lvl w:ilvl="0" w:tplc="2D825342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0" w15:restartNumberingAfterBreak="0">
    <w:nsid w:val="2A680555"/>
    <w:multiLevelType w:val="hybridMultilevel"/>
    <w:tmpl w:val="C632E13C"/>
    <w:lvl w:ilvl="0" w:tplc="75440B24">
      <w:start w:val="3"/>
      <w:numFmt w:val="upperLetter"/>
      <w:lvlText w:val="%1."/>
      <w:lvlJc w:val="lef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2C64426C"/>
    <w:multiLevelType w:val="hybridMultilevel"/>
    <w:tmpl w:val="A5D8D3E4"/>
    <w:lvl w:ilvl="0" w:tplc="69D2F494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2" w15:restartNumberingAfterBreak="0">
    <w:nsid w:val="2ED02B47"/>
    <w:multiLevelType w:val="multilevel"/>
    <w:tmpl w:val="701C55A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3165338D"/>
    <w:multiLevelType w:val="hybridMultilevel"/>
    <w:tmpl w:val="1C8449CA"/>
    <w:lvl w:ilvl="0" w:tplc="A58A5338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C309C5"/>
    <w:multiLevelType w:val="multilevel"/>
    <w:tmpl w:val="539E3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3EB905EC"/>
    <w:multiLevelType w:val="hybridMultilevel"/>
    <w:tmpl w:val="CB287246"/>
    <w:lvl w:ilvl="0" w:tplc="8C1470A4">
      <w:start w:val="1"/>
      <w:numFmt w:val="upperRoman"/>
      <w:lvlText w:val="%1-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86E551E"/>
    <w:multiLevelType w:val="hybridMultilevel"/>
    <w:tmpl w:val="35F8B7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876EB3"/>
    <w:multiLevelType w:val="hybridMultilevel"/>
    <w:tmpl w:val="F6942858"/>
    <w:lvl w:ilvl="0" w:tplc="1B561F24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8" w15:restartNumberingAfterBreak="0">
    <w:nsid w:val="4B2A4F24"/>
    <w:multiLevelType w:val="hybridMultilevel"/>
    <w:tmpl w:val="2A08BE46"/>
    <w:lvl w:ilvl="0" w:tplc="168C65E2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rFonts w:hint="default"/>
        <w:b/>
      </w:rPr>
    </w:lvl>
    <w:lvl w:ilvl="1" w:tplc="04160017">
      <w:start w:val="1"/>
      <w:numFmt w:val="lowerLetter"/>
      <w:lvlText w:val="%2)"/>
      <w:lvlJc w:val="left"/>
      <w:pPr>
        <w:tabs>
          <w:tab w:val="num" w:pos="2400"/>
        </w:tabs>
        <w:ind w:left="240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9" w15:restartNumberingAfterBreak="0">
    <w:nsid w:val="4FF66176"/>
    <w:multiLevelType w:val="hybridMultilevel"/>
    <w:tmpl w:val="01B863DE"/>
    <w:lvl w:ilvl="0" w:tplc="B81A7360">
      <w:start w:val="1"/>
      <w:numFmt w:val="lowerLetter"/>
      <w:lvlText w:val="%1)"/>
      <w:lvlJc w:val="left"/>
      <w:pPr>
        <w:tabs>
          <w:tab w:val="num" w:pos="2010"/>
        </w:tabs>
        <w:ind w:left="2010" w:hanging="60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0" w15:restartNumberingAfterBreak="0">
    <w:nsid w:val="5CCD7B64"/>
    <w:multiLevelType w:val="hybridMultilevel"/>
    <w:tmpl w:val="3678FA9C"/>
    <w:lvl w:ilvl="0" w:tplc="D906602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1" w15:restartNumberingAfterBreak="0">
    <w:nsid w:val="62080A7C"/>
    <w:multiLevelType w:val="hybridMultilevel"/>
    <w:tmpl w:val="4E30E074"/>
    <w:lvl w:ilvl="0" w:tplc="7BE473E8">
      <w:start w:val="1"/>
      <w:numFmt w:val="upperLetter"/>
      <w:pStyle w:val="Ttulo7"/>
      <w:lvlText w:val="%1."/>
      <w:lvlJc w:val="left"/>
      <w:pPr>
        <w:tabs>
          <w:tab w:val="num" w:pos="720"/>
        </w:tabs>
        <w:ind w:left="720" w:hanging="360"/>
      </w:pPr>
    </w:lvl>
    <w:lvl w:ilvl="1" w:tplc="25B61D2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2258B3"/>
    <w:multiLevelType w:val="hybridMultilevel"/>
    <w:tmpl w:val="B40CB602"/>
    <w:lvl w:ilvl="0" w:tplc="0AB069D6">
      <w:start w:val="2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9EF0F334">
      <w:start w:val="14"/>
      <w:numFmt w:val="decimal"/>
      <w:lvlText w:val="%2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9ECCA5E4">
      <w:start w:val="1"/>
      <w:numFmt w:val="upp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DD3A89EA">
      <w:start w:val="6"/>
      <w:numFmt w:val="upperRoman"/>
      <w:lvlText w:val="%4-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6EA7E31"/>
    <w:multiLevelType w:val="hybridMultilevel"/>
    <w:tmpl w:val="82822FBE"/>
    <w:lvl w:ilvl="0" w:tplc="FCC247DE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 w15:restartNumberingAfterBreak="0">
    <w:nsid w:val="6763032A"/>
    <w:multiLevelType w:val="hybridMultilevel"/>
    <w:tmpl w:val="02BC5484"/>
    <w:lvl w:ilvl="0" w:tplc="E4BA62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5" w15:restartNumberingAfterBreak="0">
    <w:nsid w:val="6D8C7015"/>
    <w:multiLevelType w:val="hybridMultilevel"/>
    <w:tmpl w:val="563E1546"/>
    <w:lvl w:ilvl="0" w:tplc="A342CA1C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6" w15:restartNumberingAfterBreak="0">
    <w:nsid w:val="6E8251BF"/>
    <w:multiLevelType w:val="hybridMultilevel"/>
    <w:tmpl w:val="DA8CE900"/>
    <w:lvl w:ilvl="0" w:tplc="30103FB2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7" w15:restartNumberingAfterBreak="0">
    <w:nsid w:val="7A0571F1"/>
    <w:multiLevelType w:val="hybridMultilevel"/>
    <w:tmpl w:val="7BF27C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CB1298"/>
    <w:multiLevelType w:val="multilevel"/>
    <w:tmpl w:val="E2B02D5E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7"/>
  </w:num>
  <w:num w:numId="2">
    <w:abstractNumId w:val="21"/>
  </w:num>
  <w:num w:numId="3">
    <w:abstractNumId w:val="30"/>
  </w:num>
  <w:num w:numId="4">
    <w:abstractNumId w:val="46"/>
  </w:num>
  <w:num w:numId="5">
    <w:abstractNumId w:val="22"/>
  </w:num>
  <w:num w:numId="6">
    <w:abstractNumId w:val="31"/>
  </w:num>
  <w:num w:numId="7">
    <w:abstractNumId w:val="37"/>
  </w:num>
  <w:num w:numId="8">
    <w:abstractNumId w:val="29"/>
  </w:num>
  <w:num w:numId="9">
    <w:abstractNumId w:val="23"/>
  </w:num>
  <w:num w:numId="10">
    <w:abstractNumId w:val="38"/>
  </w:num>
  <w:num w:numId="11">
    <w:abstractNumId w:val="39"/>
  </w:num>
  <w:num w:numId="12">
    <w:abstractNumId w:val="26"/>
  </w:num>
  <w:num w:numId="13">
    <w:abstractNumId w:val="43"/>
  </w:num>
  <w:num w:numId="14">
    <w:abstractNumId w:val="45"/>
  </w:num>
  <w:num w:numId="15">
    <w:abstractNumId w:val="40"/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41"/>
  </w:num>
  <w:num w:numId="20">
    <w:abstractNumId w:val="48"/>
  </w:num>
  <w:num w:numId="21">
    <w:abstractNumId w:val="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</w:num>
  <w:num w:numId="24">
    <w:abstractNumId w:val="24"/>
  </w:num>
  <w:num w:numId="25">
    <w:abstractNumId w:val="33"/>
  </w:num>
  <w:num w:numId="26">
    <w:abstractNumId w:val="34"/>
  </w:num>
  <w:num w:numId="27">
    <w:abstractNumId w:val="32"/>
  </w:num>
  <w:num w:numId="28">
    <w:abstractNumId w:val="25"/>
  </w:num>
  <w:num w:numId="29">
    <w:abstractNumId w:val="2"/>
  </w:num>
  <w:num w:numId="30">
    <w:abstractNumId w:val="3"/>
  </w:num>
  <w:num w:numId="31">
    <w:abstractNumId w:val="6"/>
  </w:num>
  <w:num w:numId="32">
    <w:abstractNumId w:val="7"/>
  </w:num>
  <w:num w:numId="33">
    <w:abstractNumId w:val="8"/>
  </w:num>
  <w:num w:numId="34">
    <w:abstractNumId w:val="9"/>
  </w:num>
  <w:num w:numId="35">
    <w:abstractNumId w:val="10"/>
  </w:num>
  <w:num w:numId="36">
    <w:abstractNumId w:val="11"/>
  </w:num>
  <w:num w:numId="37">
    <w:abstractNumId w:val="12"/>
  </w:num>
  <w:num w:numId="38">
    <w:abstractNumId w:val="13"/>
  </w:num>
  <w:num w:numId="39">
    <w:abstractNumId w:val="14"/>
  </w:num>
  <w:num w:numId="40">
    <w:abstractNumId w:val="15"/>
  </w:num>
  <w:num w:numId="41">
    <w:abstractNumId w:val="16"/>
  </w:num>
  <w:num w:numId="42">
    <w:abstractNumId w:val="18"/>
  </w:num>
  <w:num w:numId="43">
    <w:abstractNumId w:val="19"/>
  </w:num>
  <w:num w:numId="44">
    <w:abstractNumId w:val="20"/>
  </w:num>
  <w:num w:numId="45">
    <w:abstractNumId w:val="5"/>
  </w:num>
  <w:num w:numId="46">
    <w:abstractNumId w:val="0"/>
  </w:num>
  <w:num w:numId="47">
    <w:abstractNumId w:val="28"/>
  </w:num>
  <w:num w:numId="48">
    <w:abstractNumId w:val="36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43B"/>
    <w:rsid w:val="00001A2A"/>
    <w:rsid w:val="00002750"/>
    <w:rsid w:val="00002866"/>
    <w:rsid w:val="0000319D"/>
    <w:rsid w:val="00006CA3"/>
    <w:rsid w:val="00007542"/>
    <w:rsid w:val="000110A9"/>
    <w:rsid w:val="000140CF"/>
    <w:rsid w:val="00014246"/>
    <w:rsid w:val="000147E3"/>
    <w:rsid w:val="00015CC3"/>
    <w:rsid w:val="000169D9"/>
    <w:rsid w:val="000234E3"/>
    <w:rsid w:val="00024D96"/>
    <w:rsid w:val="00030220"/>
    <w:rsid w:val="00031BF0"/>
    <w:rsid w:val="00037399"/>
    <w:rsid w:val="0004190F"/>
    <w:rsid w:val="000459F0"/>
    <w:rsid w:val="00045BA7"/>
    <w:rsid w:val="000464E9"/>
    <w:rsid w:val="00050AA1"/>
    <w:rsid w:val="00050CE4"/>
    <w:rsid w:val="00053913"/>
    <w:rsid w:val="0006312E"/>
    <w:rsid w:val="00067387"/>
    <w:rsid w:val="000744EF"/>
    <w:rsid w:val="00077D31"/>
    <w:rsid w:val="000816D0"/>
    <w:rsid w:val="00085DA6"/>
    <w:rsid w:val="000865AA"/>
    <w:rsid w:val="00092C50"/>
    <w:rsid w:val="000B0584"/>
    <w:rsid w:val="000B18ED"/>
    <w:rsid w:val="000B1D07"/>
    <w:rsid w:val="000B3CA7"/>
    <w:rsid w:val="000C1DE4"/>
    <w:rsid w:val="000D0FD4"/>
    <w:rsid w:val="000D52F2"/>
    <w:rsid w:val="000E4C8B"/>
    <w:rsid w:val="000F6753"/>
    <w:rsid w:val="0010459C"/>
    <w:rsid w:val="00106358"/>
    <w:rsid w:val="00112B7C"/>
    <w:rsid w:val="00113DBE"/>
    <w:rsid w:val="001225DC"/>
    <w:rsid w:val="0012421B"/>
    <w:rsid w:val="001243EF"/>
    <w:rsid w:val="001268E4"/>
    <w:rsid w:val="0013733A"/>
    <w:rsid w:val="001503CF"/>
    <w:rsid w:val="00153C27"/>
    <w:rsid w:val="00154B52"/>
    <w:rsid w:val="00154F39"/>
    <w:rsid w:val="001632E1"/>
    <w:rsid w:val="0016481D"/>
    <w:rsid w:val="00170212"/>
    <w:rsid w:val="00171305"/>
    <w:rsid w:val="0017270D"/>
    <w:rsid w:val="00172EC1"/>
    <w:rsid w:val="00176A9C"/>
    <w:rsid w:val="00184C38"/>
    <w:rsid w:val="00185F37"/>
    <w:rsid w:val="0018786C"/>
    <w:rsid w:val="001916EF"/>
    <w:rsid w:val="0019522C"/>
    <w:rsid w:val="00195C87"/>
    <w:rsid w:val="001A027C"/>
    <w:rsid w:val="001A0837"/>
    <w:rsid w:val="001A319B"/>
    <w:rsid w:val="001A58DA"/>
    <w:rsid w:val="001A792A"/>
    <w:rsid w:val="001C1ACA"/>
    <w:rsid w:val="001C5C6C"/>
    <w:rsid w:val="001C6995"/>
    <w:rsid w:val="001D3D27"/>
    <w:rsid w:val="001D45BE"/>
    <w:rsid w:val="001E2F6C"/>
    <w:rsid w:val="001E53D0"/>
    <w:rsid w:val="001E6A31"/>
    <w:rsid w:val="001F638E"/>
    <w:rsid w:val="002008EC"/>
    <w:rsid w:val="00206D07"/>
    <w:rsid w:val="00222923"/>
    <w:rsid w:val="002240AE"/>
    <w:rsid w:val="00226B95"/>
    <w:rsid w:val="00227432"/>
    <w:rsid w:val="00227CAF"/>
    <w:rsid w:val="00233BB3"/>
    <w:rsid w:val="00236BE6"/>
    <w:rsid w:val="00240B30"/>
    <w:rsid w:val="002463E5"/>
    <w:rsid w:val="00250BF3"/>
    <w:rsid w:val="00270B83"/>
    <w:rsid w:val="0027132E"/>
    <w:rsid w:val="00272F08"/>
    <w:rsid w:val="0027367C"/>
    <w:rsid w:val="0027613A"/>
    <w:rsid w:val="002816D6"/>
    <w:rsid w:val="002828CF"/>
    <w:rsid w:val="0028557B"/>
    <w:rsid w:val="00287631"/>
    <w:rsid w:val="002936CC"/>
    <w:rsid w:val="0029553E"/>
    <w:rsid w:val="002960FB"/>
    <w:rsid w:val="002974C5"/>
    <w:rsid w:val="002A1473"/>
    <w:rsid w:val="002A6D03"/>
    <w:rsid w:val="002A71A8"/>
    <w:rsid w:val="002B1708"/>
    <w:rsid w:val="002B4390"/>
    <w:rsid w:val="002B4C88"/>
    <w:rsid w:val="002B707D"/>
    <w:rsid w:val="002C3205"/>
    <w:rsid w:val="002C61A5"/>
    <w:rsid w:val="002D1174"/>
    <w:rsid w:val="002D3219"/>
    <w:rsid w:val="002D5AB8"/>
    <w:rsid w:val="002D6514"/>
    <w:rsid w:val="002E3C06"/>
    <w:rsid w:val="002E52C3"/>
    <w:rsid w:val="002F4F71"/>
    <w:rsid w:val="00300354"/>
    <w:rsid w:val="00300D69"/>
    <w:rsid w:val="003013C2"/>
    <w:rsid w:val="003044B5"/>
    <w:rsid w:val="00304ED9"/>
    <w:rsid w:val="00304F31"/>
    <w:rsid w:val="00305FEA"/>
    <w:rsid w:val="003123C8"/>
    <w:rsid w:val="003169E0"/>
    <w:rsid w:val="003173A5"/>
    <w:rsid w:val="00321DDC"/>
    <w:rsid w:val="00326367"/>
    <w:rsid w:val="00327A52"/>
    <w:rsid w:val="003313A4"/>
    <w:rsid w:val="003313F9"/>
    <w:rsid w:val="003408E6"/>
    <w:rsid w:val="0034167C"/>
    <w:rsid w:val="00344E3B"/>
    <w:rsid w:val="00344E88"/>
    <w:rsid w:val="0034765A"/>
    <w:rsid w:val="0035347A"/>
    <w:rsid w:val="003546E0"/>
    <w:rsid w:val="00361984"/>
    <w:rsid w:val="00362E20"/>
    <w:rsid w:val="00365E79"/>
    <w:rsid w:val="00370255"/>
    <w:rsid w:val="00371A91"/>
    <w:rsid w:val="00371FC2"/>
    <w:rsid w:val="003811F3"/>
    <w:rsid w:val="003901AF"/>
    <w:rsid w:val="0039217C"/>
    <w:rsid w:val="00394492"/>
    <w:rsid w:val="0039698D"/>
    <w:rsid w:val="003A18DF"/>
    <w:rsid w:val="003A1C83"/>
    <w:rsid w:val="003A41A2"/>
    <w:rsid w:val="003B0140"/>
    <w:rsid w:val="003C1E1E"/>
    <w:rsid w:val="003C6C5D"/>
    <w:rsid w:val="003D106E"/>
    <w:rsid w:val="003D24B7"/>
    <w:rsid w:val="003D5129"/>
    <w:rsid w:val="003E4512"/>
    <w:rsid w:val="003E4A57"/>
    <w:rsid w:val="003E67DE"/>
    <w:rsid w:val="003E7288"/>
    <w:rsid w:val="003F021D"/>
    <w:rsid w:val="00400881"/>
    <w:rsid w:val="00406FE6"/>
    <w:rsid w:val="00414F42"/>
    <w:rsid w:val="00417801"/>
    <w:rsid w:val="00433110"/>
    <w:rsid w:val="00435D4F"/>
    <w:rsid w:val="00440136"/>
    <w:rsid w:val="00440807"/>
    <w:rsid w:val="00440D42"/>
    <w:rsid w:val="00441D6A"/>
    <w:rsid w:val="00445E7A"/>
    <w:rsid w:val="004664ED"/>
    <w:rsid w:val="004730B2"/>
    <w:rsid w:val="00475916"/>
    <w:rsid w:val="00476057"/>
    <w:rsid w:val="00484122"/>
    <w:rsid w:val="00485716"/>
    <w:rsid w:val="0048632D"/>
    <w:rsid w:val="00497CF3"/>
    <w:rsid w:val="004A0D63"/>
    <w:rsid w:val="004A4013"/>
    <w:rsid w:val="004B03B2"/>
    <w:rsid w:val="004B1CD7"/>
    <w:rsid w:val="004B7A4E"/>
    <w:rsid w:val="004C6CF4"/>
    <w:rsid w:val="004C76C8"/>
    <w:rsid w:val="004E3D74"/>
    <w:rsid w:val="004E74C6"/>
    <w:rsid w:val="005072B3"/>
    <w:rsid w:val="00511732"/>
    <w:rsid w:val="00515799"/>
    <w:rsid w:val="00523223"/>
    <w:rsid w:val="00525DAD"/>
    <w:rsid w:val="00536D50"/>
    <w:rsid w:val="00540367"/>
    <w:rsid w:val="00540636"/>
    <w:rsid w:val="00542CB9"/>
    <w:rsid w:val="00543A74"/>
    <w:rsid w:val="00551A59"/>
    <w:rsid w:val="00552399"/>
    <w:rsid w:val="00554294"/>
    <w:rsid w:val="005559FB"/>
    <w:rsid w:val="00571626"/>
    <w:rsid w:val="005749C7"/>
    <w:rsid w:val="0057729C"/>
    <w:rsid w:val="005873A2"/>
    <w:rsid w:val="005920E0"/>
    <w:rsid w:val="00595BCF"/>
    <w:rsid w:val="00597909"/>
    <w:rsid w:val="005B35AB"/>
    <w:rsid w:val="005B538D"/>
    <w:rsid w:val="005B5A2D"/>
    <w:rsid w:val="005C01B3"/>
    <w:rsid w:val="005C2514"/>
    <w:rsid w:val="005C2841"/>
    <w:rsid w:val="005D21BD"/>
    <w:rsid w:val="005E068A"/>
    <w:rsid w:val="005E1F10"/>
    <w:rsid w:val="005E6FC6"/>
    <w:rsid w:val="00601C8B"/>
    <w:rsid w:val="00603E6A"/>
    <w:rsid w:val="00607A10"/>
    <w:rsid w:val="00612D98"/>
    <w:rsid w:val="00620251"/>
    <w:rsid w:val="0062271D"/>
    <w:rsid w:val="00635918"/>
    <w:rsid w:val="00642077"/>
    <w:rsid w:val="0064264F"/>
    <w:rsid w:val="00650D9A"/>
    <w:rsid w:val="00653680"/>
    <w:rsid w:val="006571FE"/>
    <w:rsid w:val="00663221"/>
    <w:rsid w:val="00667815"/>
    <w:rsid w:val="0068357C"/>
    <w:rsid w:val="00690E3D"/>
    <w:rsid w:val="006927EC"/>
    <w:rsid w:val="006A0C44"/>
    <w:rsid w:val="006B1656"/>
    <w:rsid w:val="006C03D7"/>
    <w:rsid w:val="006C2D82"/>
    <w:rsid w:val="006C414E"/>
    <w:rsid w:val="006C77DA"/>
    <w:rsid w:val="006D1655"/>
    <w:rsid w:val="006D3758"/>
    <w:rsid w:val="006D6B62"/>
    <w:rsid w:val="006E4FBE"/>
    <w:rsid w:val="006E7A83"/>
    <w:rsid w:val="006F0673"/>
    <w:rsid w:val="006F267E"/>
    <w:rsid w:val="006F3098"/>
    <w:rsid w:val="006F3387"/>
    <w:rsid w:val="006F42EC"/>
    <w:rsid w:val="00703905"/>
    <w:rsid w:val="00706337"/>
    <w:rsid w:val="00711E23"/>
    <w:rsid w:val="00713BE3"/>
    <w:rsid w:val="0071408C"/>
    <w:rsid w:val="00716BB1"/>
    <w:rsid w:val="00716C71"/>
    <w:rsid w:val="007303F0"/>
    <w:rsid w:val="00730645"/>
    <w:rsid w:val="007329B3"/>
    <w:rsid w:val="00734BE9"/>
    <w:rsid w:val="00735263"/>
    <w:rsid w:val="00746FC6"/>
    <w:rsid w:val="00753BDF"/>
    <w:rsid w:val="00756B83"/>
    <w:rsid w:val="007576DF"/>
    <w:rsid w:val="007704C1"/>
    <w:rsid w:val="00793FCC"/>
    <w:rsid w:val="00794596"/>
    <w:rsid w:val="00795B1E"/>
    <w:rsid w:val="007968A6"/>
    <w:rsid w:val="007976E3"/>
    <w:rsid w:val="007A1E03"/>
    <w:rsid w:val="007A3EFE"/>
    <w:rsid w:val="007B3BBB"/>
    <w:rsid w:val="007B6278"/>
    <w:rsid w:val="007B69CB"/>
    <w:rsid w:val="007B7006"/>
    <w:rsid w:val="007C404A"/>
    <w:rsid w:val="007C5ED6"/>
    <w:rsid w:val="007C6BE1"/>
    <w:rsid w:val="007D2227"/>
    <w:rsid w:val="007D3D4D"/>
    <w:rsid w:val="007D541E"/>
    <w:rsid w:val="007E3373"/>
    <w:rsid w:val="007E4C0F"/>
    <w:rsid w:val="007E5550"/>
    <w:rsid w:val="0080681A"/>
    <w:rsid w:val="00812D31"/>
    <w:rsid w:val="00813392"/>
    <w:rsid w:val="008148E3"/>
    <w:rsid w:val="008216A0"/>
    <w:rsid w:val="0082219B"/>
    <w:rsid w:val="00822FE9"/>
    <w:rsid w:val="00842302"/>
    <w:rsid w:val="00846E07"/>
    <w:rsid w:val="00852F95"/>
    <w:rsid w:val="008636AD"/>
    <w:rsid w:val="00865FED"/>
    <w:rsid w:val="00866948"/>
    <w:rsid w:val="00866E2A"/>
    <w:rsid w:val="008701C2"/>
    <w:rsid w:val="00873992"/>
    <w:rsid w:val="00876C9E"/>
    <w:rsid w:val="00883D08"/>
    <w:rsid w:val="00895AF8"/>
    <w:rsid w:val="008A179F"/>
    <w:rsid w:val="008A3A49"/>
    <w:rsid w:val="008A42AE"/>
    <w:rsid w:val="008A4DCF"/>
    <w:rsid w:val="008B0627"/>
    <w:rsid w:val="008C34DF"/>
    <w:rsid w:val="008C3C22"/>
    <w:rsid w:val="008C50AD"/>
    <w:rsid w:val="008C5512"/>
    <w:rsid w:val="008D0501"/>
    <w:rsid w:val="008D7F0E"/>
    <w:rsid w:val="008E4FC8"/>
    <w:rsid w:val="008F09A2"/>
    <w:rsid w:val="008F0D14"/>
    <w:rsid w:val="008F435F"/>
    <w:rsid w:val="00904714"/>
    <w:rsid w:val="009058E8"/>
    <w:rsid w:val="009071E1"/>
    <w:rsid w:val="0091100E"/>
    <w:rsid w:val="00912520"/>
    <w:rsid w:val="00914DFC"/>
    <w:rsid w:val="00924075"/>
    <w:rsid w:val="00925155"/>
    <w:rsid w:val="009275AD"/>
    <w:rsid w:val="00927C9B"/>
    <w:rsid w:val="0093326D"/>
    <w:rsid w:val="009356AF"/>
    <w:rsid w:val="00936B0B"/>
    <w:rsid w:val="00936D63"/>
    <w:rsid w:val="00941B8A"/>
    <w:rsid w:val="00945DC4"/>
    <w:rsid w:val="00947F80"/>
    <w:rsid w:val="009503F5"/>
    <w:rsid w:val="00950ADD"/>
    <w:rsid w:val="00956404"/>
    <w:rsid w:val="00961CA7"/>
    <w:rsid w:val="00965BDC"/>
    <w:rsid w:val="009706DF"/>
    <w:rsid w:val="00971B35"/>
    <w:rsid w:val="00977944"/>
    <w:rsid w:val="00983F3A"/>
    <w:rsid w:val="009841B2"/>
    <w:rsid w:val="009843EC"/>
    <w:rsid w:val="00987DF7"/>
    <w:rsid w:val="00991FDC"/>
    <w:rsid w:val="00993D24"/>
    <w:rsid w:val="009962E8"/>
    <w:rsid w:val="009A04F3"/>
    <w:rsid w:val="009B6D6C"/>
    <w:rsid w:val="009C445A"/>
    <w:rsid w:val="009C6119"/>
    <w:rsid w:val="009D39CC"/>
    <w:rsid w:val="009D4875"/>
    <w:rsid w:val="009D5DFD"/>
    <w:rsid w:val="009E305B"/>
    <w:rsid w:val="009F1042"/>
    <w:rsid w:val="009F49F6"/>
    <w:rsid w:val="00A00A40"/>
    <w:rsid w:val="00A00AB9"/>
    <w:rsid w:val="00A03639"/>
    <w:rsid w:val="00A03799"/>
    <w:rsid w:val="00A07B1C"/>
    <w:rsid w:val="00A124EF"/>
    <w:rsid w:val="00A166F6"/>
    <w:rsid w:val="00A17520"/>
    <w:rsid w:val="00A212AB"/>
    <w:rsid w:val="00A21566"/>
    <w:rsid w:val="00A22E2E"/>
    <w:rsid w:val="00A24CEF"/>
    <w:rsid w:val="00A2734F"/>
    <w:rsid w:val="00A3317A"/>
    <w:rsid w:val="00A40E5B"/>
    <w:rsid w:val="00A426F0"/>
    <w:rsid w:val="00A42C9E"/>
    <w:rsid w:val="00A450F4"/>
    <w:rsid w:val="00A46787"/>
    <w:rsid w:val="00A50574"/>
    <w:rsid w:val="00A51DF2"/>
    <w:rsid w:val="00A52370"/>
    <w:rsid w:val="00A530AD"/>
    <w:rsid w:val="00A53ACB"/>
    <w:rsid w:val="00A55138"/>
    <w:rsid w:val="00A55DC1"/>
    <w:rsid w:val="00A574EB"/>
    <w:rsid w:val="00A82598"/>
    <w:rsid w:val="00A9379D"/>
    <w:rsid w:val="00A95887"/>
    <w:rsid w:val="00A96C1A"/>
    <w:rsid w:val="00A97047"/>
    <w:rsid w:val="00A97B3E"/>
    <w:rsid w:val="00AA525F"/>
    <w:rsid w:val="00AA716D"/>
    <w:rsid w:val="00AB76D9"/>
    <w:rsid w:val="00AC021C"/>
    <w:rsid w:val="00AC1607"/>
    <w:rsid w:val="00AC4847"/>
    <w:rsid w:val="00AD022B"/>
    <w:rsid w:val="00AD17D9"/>
    <w:rsid w:val="00AD17F3"/>
    <w:rsid w:val="00AD42C3"/>
    <w:rsid w:val="00AD6384"/>
    <w:rsid w:val="00AD718A"/>
    <w:rsid w:val="00AD74FE"/>
    <w:rsid w:val="00AE2535"/>
    <w:rsid w:val="00AE687D"/>
    <w:rsid w:val="00AE72A9"/>
    <w:rsid w:val="00AF3DB0"/>
    <w:rsid w:val="00AF5987"/>
    <w:rsid w:val="00B14DE5"/>
    <w:rsid w:val="00B161DB"/>
    <w:rsid w:val="00B20944"/>
    <w:rsid w:val="00B33F48"/>
    <w:rsid w:val="00B36BE9"/>
    <w:rsid w:val="00B36C8F"/>
    <w:rsid w:val="00B4067B"/>
    <w:rsid w:val="00B40689"/>
    <w:rsid w:val="00B42AC9"/>
    <w:rsid w:val="00B51BA1"/>
    <w:rsid w:val="00B51C81"/>
    <w:rsid w:val="00B53170"/>
    <w:rsid w:val="00B53B4C"/>
    <w:rsid w:val="00B54CEE"/>
    <w:rsid w:val="00B555A9"/>
    <w:rsid w:val="00B56A80"/>
    <w:rsid w:val="00B6189A"/>
    <w:rsid w:val="00B634E4"/>
    <w:rsid w:val="00B6376D"/>
    <w:rsid w:val="00B7016F"/>
    <w:rsid w:val="00B7471A"/>
    <w:rsid w:val="00B83086"/>
    <w:rsid w:val="00B90E8C"/>
    <w:rsid w:val="00B95B15"/>
    <w:rsid w:val="00BA272C"/>
    <w:rsid w:val="00BA33E7"/>
    <w:rsid w:val="00BC03F2"/>
    <w:rsid w:val="00BC09C3"/>
    <w:rsid w:val="00BC68BB"/>
    <w:rsid w:val="00BE049B"/>
    <w:rsid w:val="00BE137B"/>
    <w:rsid w:val="00BE2BCB"/>
    <w:rsid w:val="00BE2ED5"/>
    <w:rsid w:val="00BE6C4D"/>
    <w:rsid w:val="00BE723C"/>
    <w:rsid w:val="00BF3256"/>
    <w:rsid w:val="00BF3C99"/>
    <w:rsid w:val="00BF6093"/>
    <w:rsid w:val="00C01F52"/>
    <w:rsid w:val="00C102C3"/>
    <w:rsid w:val="00C1420F"/>
    <w:rsid w:val="00C25A51"/>
    <w:rsid w:val="00C42822"/>
    <w:rsid w:val="00C44D12"/>
    <w:rsid w:val="00C53171"/>
    <w:rsid w:val="00C555D7"/>
    <w:rsid w:val="00C6321A"/>
    <w:rsid w:val="00C7206D"/>
    <w:rsid w:val="00C73EDA"/>
    <w:rsid w:val="00C7755F"/>
    <w:rsid w:val="00C8177D"/>
    <w:rsid w:val="00C81ECC"/>
    <w:rsid w:val="00C833B1"/>
    <w:rsid w:val="00C83A5E"/>
    <w:rsid w:val="00C848C0"/>
    <w:rsid w:val="00C84A4B"/>
    <w:rsid w:val="00C86B5B"/>
    <w:rsid w:val="00C93057"/>
    <w:rsid w:val="00C93251"/>
    <w:rsid w:val="00C958AB"/>
    <w:rsid w:val="00CA491D"/>
    <w:rsid w:val="00CC3C7B"/>
    <w:rsid w:val="00CC4AC5"/>
    <w:rsid w:val="00CC6282"/>
    <w:rsid w:val="00CC77C7"/>
    <w:rsid w:val="00CD091F"/>
    <w:rsid w:val="00CE075B"/>
    <w:rsid w:val="00CE4C71"/>
    <w:rsid w:val="00CF20AE"/>
    <w:rsid w:val="00CF2E28"/>
    <w:rsid w:val="00CF5089"/>
    <w:rsid w:val="00CF5E5C"/>
    <w:rsid w:val="00CF6D98"/>
    <w:rsid w:val="00D10C20"/>
    <w:rsid w:val="00D1467F"/>
    <w:rsid w:val="00D17260"/>
    <w:rsid w:val="00D22537"/>
    <w:rsid w:val="00D30388"/>
    <w:rsid w:val="00D303E2"/>
    <w:rsid w:val="00D31115"/>
    <w:rsid w:val="00D348C8"/>
    <w:rsid w:val="00D35272"/>
    <w:rsid w:val="00D43998"/>
    <w:rsid w:val="00D52638"/>
    <w:rsid w:val="00D52F8D"/>
    <w:rsid w:val="00D54E6A"/>
    <w:rsid w:val="00D54FEA"/>
    <w:rsid w:val="00D57A9C"/>
    <w:rsid w:val="00D63DC9"/>
    <w:rsid w:val="00D744AF"/>
    <w:rsid w:val="00D759E1"/>
    <w:rsid w:val="00D80717"/>
    <w:rsid w:val="00D8107F"/>
    <w:rsid w:val="00D922DC"/>
    <w:rsid w:val="00DA1705"/>
    <w:rsid w:val="00DA1B15"/>
    <w:rsid w:val="00DA2F8B"/>
    <w:rsid w:val="00DA6B95"/>
    <w:rsid w:val="00DB101E"/>
    <w:rsid w:val="00DB3B86"/>
    <w:rsid w:val="00DB3CA7"/>
    <w:rsid w:val="00DB519B"/>
    <w:rsid w:val="00DC3CBC"/>
    <w:rsid w:val="00DC43C8"/>
    <w:rsid w:val="00DD14F6"/>
    <w:rsid w:val="00DD3EBE"/>
    <w:rsid w:val="00DD4D4D"/>
    <w:rsid w:val="00DD506F"/>
    <w:rsid w:val="00DE0FF5"/>
    <w:rsid w:val="00DE1E8E"/>
    <w:rsid w:val="00DE3119"/>
    <w:rsid w:val="00DE360A"/>
    <w:rsid w:val="00DE49B8"/>
    <w:rsid w:val="00DE617F"/>
    <w:rsid w:val="00DE6553"/>
    <w:rsid w:val="00E0242B"/>
    <w:rsid w:val="00E10A91"/>
    <w:rsid w:val="00E11572"/>
    <w:rsid w:val="00E14BF3"/>
    <w:rsid w:val="00E16292"/>
    <w:rsid w:val="00E17D72"/>
    <w:rsid w:val="00E35E45"/>
    <w:rsid w:val="00E47459"/>
    <w:rsid w:val="00E575E2"/>
    <w:rsid w:val="00E61BEB"/>
    <w:rsid w:val="00E62BA5"/>
    <w:rsid w:val="00E65F5F"/>
    <w:rsid w:val="00E70EB5"/>
    <w:rsid w:val="00E7119F"/>
    <w:rsid w:val="00E73F10"/>
    <w:rsid w:val="00E75D5E"/>
    <w:rsid w:val="00E7766E"/>
    <w:rsid w:val="00E92DEA"/>
    <w:rsid w:val="00E93160"/>
    <w:rsid w:val="00E955CB"/>
    <w:rsid w:val="00E97CF7"/>
    <w:rsid w:val="00EA3375"/>
    <w:rsid w:val="00EA3D92"/>
    <w:rsid w:val="00EA74BB"/>
    <w:rsid w:val="00EA7FC6"/>
    <w:rsid w:val="00EC2A5F"/>
    <w:rsid w:val="00EC4E98"/>
    <w:rsid w:val="00EC597F"/>
    <w:rsid w:val="00ED0E9A"/>
    <w:rsid w:val="00ED4779"/>
    <w:rsid w:val="00ED63B5"/>
    <w:rsid w:val="00ED7F4C"/>
    <w:rsid w:val="00EE06D0"/>
    <w:rsid w:val="00EE11BC"/>
    <w:rsid w:val="00EE5CAA"/>
    <w:rsid w:val="00EE7940"/>
    <w:rsid w:val="00EE7AFC"/>
    <w:rsid w:val="00EF2CB8"/>
    <w:rsid w:val="00EF375F"/>
    <w:rsid w:val="00EF777E"/>
    <w:rsid w:val="00F06F52"/>
    <w:rsid w:val="00F06FC3"/>
    <w:rsid w:val="00F108A5"/>
    <w:rsid w:val="00F1427B"/>
    <w:rsid w:val="00F21537"/>
    <w:rsid w:val="00F2203B"/>
    <w:rsid w:val="00F220AF"/>
    <w:rsid w:val="00F23B1B"/>
    <w:rsid w:val="00F23B38"/>
    <w:rsid w:val="00F24696"/>
    <w:rsid w:val="00F26F75"/>
    <w:rsid w:val="00F327A6"/>
    <w:rsid w:val="00F35821"/>
    <w:rsid w:val="00F362E5"/>
    <w:rsid w:val="00F37878"/>
    <w:rsid w:val="00F421D6"/>
    <w:rsid w:val="00F47A55"/>
    <w:rsid w:val="00F54321"/>
    <w:rsid w:val="00F57EB3"/>
    <w:rsid w:val="00F609EB"/>
    <w:rsid w:val="00F6211B"/>
    <w:rsid w:val="00F74DB4"/>
    <w:rsid w:val="00F779BF"/>
    <w:rsid w:val="00F80053"/>
    <w:rsid w:val="00F82470"/>
    <w:rsid w:val="00F8600B"/>
    <w:rsid w:val="00F879A4"/>
    <w:rsid w:val="00F90B52"/>
    <w:rsid w:val="00F91081"/>
    <w:rsid w:val="00FA27D8"/>
    <w:rsid w:val="00FB143B"/>
    <w:rsid w:val="00FB1F8B"/>
    <w:rsid w:val="00FB5E67"/>
    <w:rsid w:val="00FB7375"/>
    <w:rsid w:val="00FC048B"/>
    <w:rsid w:val="00FC6D9C"/>
    <w:rsid w:val="00FC731D"/>
    <w:rsid w:val="00FC7F40"/>
    <w:rsid w:val="00FD02D4"/>
    <w:rsid w:val="00FD1B9B"/>
    <w:rsid w:val="00FD210D"/>
    <w:rsid w:val="00FD403C"/>
    <w:rsid w:val="00FD5C0A"/>
    <w:rsid w:val="00FE4F52"/>
    <w:rsid w:val="00FE5B5A"/>
    <w:rsid w:val="00FE6612"/>
    <w:rsid w:val="00FF065E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  <w15:docId w15:val="{AA2B7AFD-3507-423A-834F-B8CCB1FA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6B95"/>
  </w:style>
  <w:style w:type="paragraph" w:styleId="Ttulo1">
    <w:name w:val="heading 1"/>
    <w:basedOn w:val="Normal"/>
    <w:next w:val="Normal"/>
    <w:link w:val="Ttulo1Char"/>
    <w:qFormat/>
    <w:rsid w:val="00185F37"/>
    <w:pPr>
      <w:keepNext/>
      <w:autoSpaceDE w:val="0"/>
      <w:autoSpaceDN w:val="0"/>
      <w:spacing w:before="240" w:after="60" w:line="240" w:lineRule="auto"/>
      <w:outlineLvl w:val="0"/>
    </w:pPr>
    <w:rPr>
      <w:rFonts w:ascii="Algerian" w:eastAsia="Times New Roman" w:hAnsi="Algerian" w:cs="Times New Roman"/>
      <w:b/>
      <w:bCs/>
      <w:i/>
      <w:iCs/>
      <w:kern w:val="28"/>
      <w:sz w:val="40"/>
      <w:szCs w:val="40"/>
      <w:u w:val="single"/>
      <w:lang w:val="pt-PT"/>
    </w:rPr>
  </w:style>
  <w:style w:type="paragraph" w:styleId="Ttulo2">
    <w:name w:val="heading 2"/>
    <w:basedOn w:val="Normal"/>
    <w:next w:val="Normal"/>
    <w:link w:val="Ttulo2Char"/>
    <w:qFormat/>
    <w:rsid w:val="00185F37"/>
    <w:pPr>
      <w:keepNext/>
      <w:autoSpaceDE w:val="0"/>
      <w:autoSpaceDN w:val="0"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185F37"/>
    <w:pPr>
      <w:keepNext/>
      <w:autoSpaceDE w:val="0"/>
      <w:autoSpaceDN w:val="0"/>
      <w:spacing w:before="240" w:after="60" w:line="240" w:lineRule="auto"/>
      <w:jc w:val="both"/>
      <w:outlineLvl w:val="2"/>
    </w:pPr>
    <w:rPr>
      <w:rFonts w:ascii="Arial" w:eastAsia="Times New Roman" w:hAnsi="Arial" w:cs="Arial"/>
      <w:sz w:val="24"/>
      <w:szCs w:val="24"/>
    </w:rPr>
  </w:style>
  <w:style w:type="paragraph" w:styleId="Ttulo4">
    <w:name w:val="heading 4"/>
    <w:basedOn w:val="Normal"/>
    <w:next w:val="Normal"/>
    <w:link w:val="Ttulo4Char"/>
    <w:qFormat/>
    <w:rsid w:val="00185F37"/>
    <w:pPr>
      <w:keepNext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185F37"/>
    <w:pPr>
      <w:keepNext/>
      <w:tabs>
        <w:tab w:val="left" w:pos="567"/>
      </w:tabs>
      <w:autoSpaceDE w:val="0"/>
      <w:autoSpaceDN w:val="0"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8"/>
    </w:rPr>
  </w:style>
  <w:style w:type="paragraph" w:styleId="Ttulo6">
    <w:name w:val="heading 6"/>
    <w:basedOn w:val="Normal"/>
    <w:next w:val="Normal"/>
    <w:link w:val="Ttulo6Char"/>
    <w:qFormat/>
    <w:rsid w:val="00185F37"/>
    <w:pPr>
      <w:autoSpaceDE w:val="0"/>
      <w:autoSpaceDN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har"/>
    <w:qFormat/>
    <w:rsid w:val="00185F37"/>
    <w:pPr>
      <w:keepNext/>
      <w:numPr>
        <w:numId w:val="19"/>
      </w:numPr>
      <w:tabs>
        <w:tab w:val="num" w:pos="1276"/>
      </w:tabs>
      <w:spacing w:after="0" w:line="240" w:lineRule="auto"/>
      <w:ind w:left="1134" w:firstLine="0"/>
      <w:jc w:val="both"/>
      <w:outlineLvl w:val="6"/>
    </w:pPr>
    <w:rPr>
      <w:rFonts w:ascii="Tahoma" w:eastAsia="Times New Roman" w:hAnsi="Tahoma" w:cs="Tahoma"/>
      <w:b/>
      <w:bCs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85F37"/>
    <w:pPr>
      <w:autoSpaceDE w:val="0"/>
      <w:autoSpaceDN w:val="0"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85F37"/>
    <w:pPr>
      <w:autoSpaceDE w:val="0"/>
      <w:autoSpaceDN w:val="0"/>
      <w:spacing w:before="240" w:after="60" w:line="240" w:lineRule="auto"/>
      <w:outlineLvl w:val="8"/>
    </w:pPr>
    <w:rPr>
      <w:rFonts w:ascii="Algerian" w:eastAsia="Times New Roman" w:hAnsi="Algerian" w:cs="Times New Roman"/>
      <w:b/>
      <w:bCs/>
      <w:i/>
      <w:iCs/>
      <w:sz w:val="40"/>
      <w:szCs w:val="40"/>
      <w:u w:val="single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E31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61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1CA7"/>
  </w:style>
  <w:style w:type="paragraph" w:styleId="Rodap">
    <w:name w:val="footer"/>
    <w:basedOn w:val="Normal"/>
    <w:link w:val="RodapChar"/>
    <w:unhideWhenUsed/>
    <w:rsid w:val="00961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961CA7"/>
  </w:style>
  <w:style w:type="paragraph" w:styleId="Textodebalo">
    <w:name w:val="Balloon Text"/>
    <w:basedOn w:val="Normal"/>
    <w:link w:val="TextodebaloChar"/>
    <w:unhideWhenUsed/>
    <w:rsid w:val="0096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61C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24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B7471A"/>
  </w:style>
  <w:style w:type="paragraph" w:styleId="SemEspaamento">
    <w:name w:val="No Spacing"/>
    <w:uiPriority w:val="1"/>
    <w:qFormat/>
    <w:rsid w:val="00475916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9356AF"/>
    <w:rPr>
      <w:b/>
      <w:bCs/>
    </w:rPr>
  </w:style>
  <w:style w:type="character" w:styleId="Hyperlink">
    <w:name w:val="Hyperlink"/>
    <w:basedOn w:val="Fontepargpadro"/>
    <w:unhideWhenUsed/>
    <w:rsid w:val="009356AF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185F37"/>
    <w:rPr>
      <w:rFonts w:ascii="Algerian" w:eastAsia="Times New Roman" w:hAnsi="Algerian" w:cs="Times New Roman"/>
      <w:b/>
      <w:bCs/>
      <w:i/>
      <w:iCs/>
      <w:kern w:val="28"/>
      <w:sz w:val="40"/>
      <w:szCs w:val="40"/>
      <w:u w:val="single"/>
      <w:lang w:val="pt-PT"/>
    </w:rPr>
  </w:style>
  <w:style w:type="character" w:customStyle="1" w:styleId="Ttulo2Char">
    <w:name w:val="Título 2 Char"/>
    <w:basedOn w:val="Fontepargpadro"/>
    <w:link w:val="Ttulo2"/>
    <w:rsid w:val="00185F37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185F37"/>
    <w:rPr>
      <w:rFonts w:ascii="Arial" w:eastAsia="Times New Roman" w:hAnsi="Arial" w:cs="Arial"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185F37"/>
    <w:rPr>
      <w:rFonts w:ascii="Times New Roman" w:eastAsia="Times New Roman" w:hAnsi="Times New Roman" w:cs="Times New Roman"/>
      <w:sz w:val="28"/>
      <w:szCs w:val="28"/>
    </w:rPr>
  </w:style>
  <w:style w:type="character" w:customStyle="1" w:styleId="Ttulo5Char">
    <w:name w:val="Título 5 Char"/>
    <w:basedOn w:val="Fontepargpadro"/>
    <w:link w:val="Ttulo5"/>
    <w:rsid w:val="00185F37"/>
    <w:rPr>
      <w:rFonts w:ascii="Arial" w:eastAsia="Times New Roman" w:hAnsi="Arial" w:cs="Arial"/>
      <w:b/>
      <w:bCs/>
      <w:sz w:val="24"/>
      <w:szCs w:val="28"/>
    </w:rPr>
  </w:style>
  <w:style w:type="character" w:customStyle="1" w:styleId="Ttulo6Char">
    <w:name w:val="Título 6 Char"/>
    <w:basedOn w:val="Fontepargpadro"/>
    <w:link w:val="Ttulo6"/>
    <w:rsid w:val="00185F37"/>
    <w:rPr>
      <w:rFonts w:ascii="Times New Roman" w:eastAsia="Times New Roman" w:hAnsi="Times New Roman" w:cs="Times New Roman"/>
      <w:b/>
      <w:bCs/>
    </w:rPr>
  </w:style>
  <w:style w:type="character" w:customStyle="1" w:styleId="Ttulo7Char">
    <w:name w:val="Título 7 Char"/>
    <w:basedOn w:val="Fontepargpadro"/>
    <w:link w:val="Ttulo7"/>
    <w:rsid w:val="00185F37"/>
    <w:rPr>
      <w:rFonts w:ascii="Tahoma" w:eastAsia="Times New Roman" w:hAnsi="Tahoma" w:cs="Tahoma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rsid w:val="00185F3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185F37"/>
    <w:rPr>
      <w:rFonts w:ascii="Algerian" w:eastAsia="Times New Roman" w:hAnsi="Algerian" w:cs="Times New Roman"/>
      <w:b/>
      <w:bCs/>
      <w:i/>
      <w:iCs/>
      <w:sz w:val="40"/>
      <w:szCs w:val="40"/>
      <w:u w:val="single"/>
      <w:lang w:val="pt-PT"/>
    </w:rPr>
  </w:style>
  <w:style w:type="paragraph" w:styleId="Lista">
    <w:name w:val="List"/>
    <w:basedOn w:val="Normal"/>
    <w:rsid w:val="00185F37"/>
    <w:pPr>
      <w:autoSpaceDE w:val="0"/>
      <w:autoSpaceDN w:val="0"/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basedOn w:val="Fontepargpadro"/>
    <w:rsid w:val="00185F37"/>
  </w:style>
  <w:style w:type="paragraph" w:styleId="Corpodetexto">
    <w:name w:val="Body Text"/>
    <w:basedOn w:val="Normal"/>
    <w:link w:val="CorpodetextoChar"/>
    <w:rsid w:val="00185F37"/>
    <w:pPr>
      <w:tabs>
        <w:tab w:val="left" w:pos="1418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185F37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Lista2">
    <w:name w:val="List 2"/>
    <w:basedOn w:val="Normal"/>
    <w:rsid w:val="00185F37"/>
    <w:pPr>
      <w:autoSpaceDE w:val="0"/>
      <w:autoSpaceDN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"/>
    <w:rsid w:val="00185F37"/>
    <w:pPr>
      <w:autoSpaceDE w:val="0"/>
      <w:autoSpaceDN w:val="0"/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4">
    <w:name w:val="List 4"/>
    <w:basedOn w:val="Normal"/>
    <w:rsid w:val="00185F37"/>
    <w:pPr>
      <w:autoSpaceDE w:val="0"/>
      <w:autoSpaceDN w:val="0"/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5">
    <w:name w:val="List 5"/>
    <w:basedOn w:val="Normal"/>
    <w:rsid w:val="00185F37"/>
    <w:pPr>
      <w:autoSpaceDE w:val="0"/>
      <w:autoSpaceDN w:val="0"/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mmarcadores4">
    <w:name w:val="List Bullet 4"/>
    <w:basedOn w:val="Normal"/>
    <w:autoRedefine/>
    <w:rsid w:val="00185F37"/>
    <w:pPr>
      <w:tabs>
        <w:tab w:val="left" w:pos="1209"/>
      </w:tabs>
      <w:autoSpaceDE w:val="0"/>
      <w:autoSpaceDN w:val="0"/>
      <w:spacing w:after="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2">
    <w:name w:val="List Continue 2"/>
    <w:basedOn w:val="Normal"/>
    <w:rsid w:val="00185F37"/>
    <w:pPr>
      <w:autoSpaceDE w:val="0"/>
      <w:autoSpaceDN w:val="0"/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3">
    <w:name w:val="List Continue 3"/>
    <w:basedOn w:val="Normal"/>
    <w:rsid w:val="00185F37"/>
    <w:pPr>
      <w:autoSpaceDE w:val="0"/>
      <w:autoSpaceDN w:val="0"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4">
    <w:name w:val="List Continue 4"/>
    <w:basedOn w:val="Normal"/>
    <w:rsid w:val="00185F37"/>
    <w:pPr>
      <w:autoSpaceDE w:val="0"/>
      <w:autoSpaceDN w:val="0"/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adecontinuao5">
    <w:name w:val="List Continue 5"/>
    <w:basedOn w:val="Normal"/>
    <w:rsid w:val="00185F37"/>
    <w:pPr>
      <w:autoSpaceDE w:val="0"/>
      <w:autoSpaceDN w:val="0"/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185F3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RecuodecorpodetextoChar">
    <w:name w:val="Recuo de corpo de texto Char"/>
    <w:basedOn w:val="Fontepargpadro"/>
    <w:link w:val="Recuodecorpodetexto"/>
    <w:rsid w:val="00185F37"/>
    <w:rPr>
      <w:rFonts w:ascii="Times New Roman" w:eastAsia="Times New Roman" w:hAnsi="Times New Roman" w:cs="Times New Roman"/>
      <w:sz w:val="28"/>
      <w:szCs w:val="28"/>
    </w:rPr>
  </w:style>
  <w:style w:type="paragraph" w:styleId="Recuonormal">
    <w:name w:val="Normal Indent"/>
    <w:basedOn w:val="Normal"/>
    <w:rsid w:val="00185F37"/>
    <w:pPr>
      <w:autoSpaceDE w:val="0"/>
      <w:autoSpaceDN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185F37"/>
    <w:pPr>
      <w:autoSpaceDE w:val="0"/>
      <w:autoSpaceDN w:val="0"/>
      <w:spacing w:after="0" w:line="240" w:lineRule="auto"/>
      <w:ind w:left="2268" w:hanging="858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85F37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BodyText21">
    <w:name w:val="Body Text 21"/>
    <w:basedOn w:val="Normal"/>
    <w:rsid w:val="00185F3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85F37"/>
    <w:pPr>
      <w:autoSpaceDE w:val="0"/>
      <w:autoSpaceDN w:val="0"/>
      <w:spacing w:after="0" w:line="240" w:lineRule="auto"/>
      <w:ind w:left="1843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Recuodecorpodetexto3Char">
    <w:name w:val="Recuo de corpo de texto 3 Char"/>
    <w:basedOn w:val="Fontepargpadro"/>
    <w:link w:val="Recuodecorpodetexto3"/>
    <w:rsid w:val="00185F37"/>
    <w:rPr>
      <w:rFonts w:ascii="Times New Roman" w:eastAsia="Times New Roman" w:hAnsi="Times New Roman" w:cs="Times New Roman"/>
      <w:sz w:val="28"/>
      <w:szCs w:val="28"/>
    </w:rPr>
  </w:style>
  <w:style w:type="paragraph" w:styleId="Corpodetexto2">
    <w:name w:val="Body Text 2"/>
    <w:basedOn w:val="Normal"/>
    <w:link w:val="Corpodetexto2Char"/>
    <w:rsid w:val="00185F37"/>
    <w:pPr>
      <w:tabs>
        <w:tab w:val="left" w:pos="1425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rpodetexto2Char">
    <w:name w:val="Corpo de texto 2 Char"/>
    <w:basedOn w:val="Fontepargpadro"/>
    <w:link w:val="Corpodetexto2"/>
    <w:rsid w:val="00185F37"/>
    <w:rPr>
      <w:rFonts w:ascii="Times New Roman" w:eastAsia="Times New Roman" w:hAnsi="Times New Roman" w:cs="Times New Roman"/>
      <w:sz w:val="28"/>
      <w:szCs w:val="28"/>
    </w:rPr>
  </w:style>
  <w:style w:type="character" w:styleId="HiperlinkVisitado">
    <w:name w:val="FollowedHyperlink"/>
    <w:basedOn w:val="Fontepargpadro"/>
    <w:rsid w:val="00185F37"/>
    <w:rPr>
      <w:color w:val="800080"/>
      <w:u w:val="single"/>
    </w:rPr>
  </w:style>
  <w:style w:type="paragraph" w:customStyle="1" w:styleId="Corpodetexto21">
    <w:name w:val="Corpo de texto 21"/>
    <w:basedOn w:val="Normal"/>
    <w:rsid w:val="00185F3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Ttulo">
    <w:name w:val="Title"/>
    <w:basedOn w:val="Normal"/>
    <w:next w:val="Corpodetexto"/>
    <w:link w:val="TtuloChar"/>
    <w:qFormat/>
    <w:rsid w:val="00185F37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color w:val="000000"/>
      <w:sz w:val="28"/>
      <w:szCs w:val="28"/>
    </w:rPr>
  </w:style>
  <w:style w:type="character" w:customStyle="1" w:styleId="TtuloChar">
    <w:name w:val="Título Char"/>
    <w:basedOn w:val="Fontepargpadro"/>
    <w:link w:val="Ttulo"/>
    <w:rsid w:val="00185F37"/>
    <w:rPr>
      <w:rFonts w:ascii="Arial" w:eastAsia="MS Mincho" w:hAnsi="Arial" w:cs="Tahoma"/>
      <w:color w:val="000000"/>
      <w:sz w:val="28"/>
      <w:szCs w:val="28"/>
    </w:rPr>
  </w:style>
  <w:style w:type="paragraph" w:customStyle="1" w:styleId="Estilo1">
    <w:name w:val="Estilo1"/>
    <w:basedOn w:val="Normal"/>
    <w:rsid w:val="00185F37"/>
    <w:pPr>
      <w:widowControl w:val="0"/>
      <w:tabs>
        <w:tab w:val="left" w:pos="4678"/>
      </w:tabs>
      <w:suppressAutoHyphens/>
      <w:spacing w:after="0" w:line="240" w:lineRule="auto"/>
      <w:ind w:left="2410" w:hanging="992"/>
      <w:jc w:val="both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WW-Recuodecorpodetexto3">
    <w:name w:val="WW-Recuo de corpo de texto 3"/>
    <w:basedOn w:val="Normal"/>
    <w:rsid w:val="00185F37"/>
    <w:pPr>
      <w:widowControl w:val="0"/>
      <w:suppressAutoHyphens/>
      <w:spacing w:after="0" w:line="240" w:lineRule="auto"/>
      <w:ind w:firstLine="2835"/>
      <w:jc w:val="both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xl33">
    <w:name w:val="xl33"/>
    <w:basedOn w:val="Normal"/>
    <w:rsid w:val="00185F37"/>
    <w:pPr>
      <w:widowControl w:val="0"/>
      <w:pBdr>
        <w:left w:val="single" w:sz="8" w:space="0" w:color="000000"/>
        <w:bottom w:val="single" w:sz="1" w:space="0" w:color="000000"/>
        <w:right w:val="single" w:sz="1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Times New Roman"/>
      <w:b/>
      <w:color w:val="000000"/>
      <w:sz w:val="28"/>
      <w:szCs w:val="24"/>
    </w:rPr>
  </w:style>
  <w:style w:type="paragraph" w:customStyle="1" w:styleId="WW-NormalWeb">
    <w:name w:val="WW-Normal (Web)"/>
    <w:basedOn w:val="Normal"/>
    <w:rsid w:val="00185F37"/>
    <w:pPr>
      <w:widowControl w:val="0"/>
      <w:suppressAutoHyphens/>
      <w:spacing w:before="100" w:after="10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xtoembloco">
    <w:name w:val="Block Text"/>
    <w:basedOn w:val="Normal"/>
    <w:rsid w:val="00185F37"/>
    <w:pPr>
      <w:spacing w:after="0" w:line="240" w:lineRule="auto"/>
      <w:ind w:left="1129" w:right="227"/>
      <w:jc w:val="both"/>
    </w:pPr>
    <w:rPr>
      <w:rFonts w:ascii="Arial" w:eastAsia="Times New Roman" w:hAnsi="Arial" w:cs="Arial"/>
      <w:sz w:val="18"/>
      <w:szCs w:val="20"/>
    </w:rPr>
  </w:style>
  <w:style w:type="paragraph" w:customStyle="1" w:styleId="BodyText24">
    <w:name w:val="Body Text 24"/>
    <w:basedOn w:val="Normal"/>
    <w:rsid w:val="00185F37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129">
    <w:name w:val="xl129"/>
    <w:basedOn w:val="Normal"/>
    <w:rsid w:val="00185F37"/>
    <w:pPr>
      <w:pBdr>
        <w:left w:val="single" w:sz="4" w:space="0" w:color="auto"/>
        <w:bottom w:val="double" w:sz="6" w:space="0" w:color="000000"/>
        <w:right w:val="double" w:sz="6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14"/>
      <w:szCs w:val="14"/>
    </w:rPr>
  </w:style>
  <w:style w:type="character" w:customStyle="1" w:styleId="WW8Num8z0">
    <w:name w:val="WW8Num8z0"/>
    <w:rsid w:val="00185F37"/>
    <w:rPr>
      <w:rFonts w:ascii="StarSymbol" w:eastAsia="StarSymbol" w:hAnsi="StarSymbol"/>
      <w:sz w:val="18"/>
    </w:rPr>
  </w:style>
  <w:style w:type="paragraph" w:customStyle="1" w:styleId="WW-Corpodetexto2">
    <w:name w:val="WW-Corpo de texto 2"/>
    <w:basedOn w:val="Normal"/>
    <w:rsid w:val="00185F3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opadro">
    <w:name w:val="Texto padrão"/>
    <w:basedOn w:val="Normal"/>
    <w:rsid w:val="00185F37"/>
    <w:pPr>
      <w:widowControl w:val="0"/>
      <w:autoSpaceDE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WW8Num30z0">
    <w:name w:val="WW8Num30z0"/>
    <w:rsid w:val="00185F37"/>
    <w:rPr>
      <w:b/>
    </w:rPr>
  </w:style>
  <w:style w:type="paragraph" w:customStyle="1" w:styleId="reservado3">
    <w:name w:val="reservado3"/>
    <w:basedOn w:val="Normal"/>
    <w:rsid w:val="00185F37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autoSpaceDE w:val="0"/>
      <w:spacing w:after="0" w:line="360" w:lineRule="atLeast"/>
      <w:jc w:val="both"/>
      <w:textAlignment w:val="baseline"/>
    </w:pPr>
    <w:rPr>
      <w:rFonts w:ascii="Arial" w:eastAsia="Times New Roman" w:hAnsi="Arial" w:cs="Times New Roman"/>
      <w:spacing w:val="-3"/>
      <w:sz w:val="24"/>
      <w:szCs w:val="20"/>
      <w:lang w:val="en-US" w:eastAsia="ar-SA"/>
    </w:rPr>
  </w:style>
  <w:style w:type="paragraph" w:styleId="Commarcadores">
    <w:name w:val="List Bullet"/>
    <w:basedOn w:val="Normal"/>
    <w:rsid w:val="00185F37"/>
    <w:pPr>
      <w:numPr>
        <w:numId w:val="46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484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0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DDB6F-511D-4DA5-9507-7BA228B3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859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HR-001</cp:lastModifiedBy>
  <cp:revision>7</cp:revision>
  <cp:lastPrinted>2018-12-28T13:55:00Z</cp:lastPrinted>
  <dcterms:created xsi:type="dcterms:W3CDTF">2018-05-23T18:12:00Z</dcterms:created>
  <dcterms:modified xsi:type="dcterms:W3CDTF">2020-04-02T14:10:00Z</dcterms:modified>
</cp:coreProperties>
</file>